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67" w:rsidRDefault="00C81811" w:rsidP="00C81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1862455</wp:posOffset>
            </wp:positionH>
            <wp:positionV relativeFrom="paragraph">
              <wp:posOffset>14605</wp:posOffset>
            </wp:positionV>
            <wp:extent cx="1990725" cy="876300"/>
            <wp:effectExtent l="0" t="0" r="9525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4867" t="5858" r="30567" b="707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05E" w:rsidRDefault="000B305E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05E" w:rsidRDefault="000B305E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305" w:rsidRDefault="004B1305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P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2FB9">
        <w:rPr>
          <w:rFonts w:ascii="Times New Roman" w:hAnsi="Times New Roman" w:cs="Times New Roman"/>
          <w:b/>
          <w:sz w:val="32"/>
          <w:szCs w:val="32"/>
        </w:rPr>
        <w:t xml:space="preserve">SZORGALMATOS KÖZSÉG </w:t>
      </w:r>
      <w:proofErr w:type="gramStart"/>
      <w:r w:rsidRPr="002F2FB9">
        <w:rPr>
          <w:rFonts w:ascii="Times New Roman" w:hAnsi="Times New Roman" w:cs="Times New Roman"/>
          <w:b/>
          <w:sz w:val="32"/>
          <w:szCs w:val="32"/>
        </w:rPr>
        <w:t>ÉS</w:t>
      </w:r>
      <w:proofErr w:type="gramEnd"/>
      <w:r w:rsidRPr="002F2FB9">
        <w:rPr>
          <w:rFonts w:ascii="Times New Roman" w:hAnsi="Times New Roman" w:cs="Times New Roman"/>
          <w:b/>
          <w:sz w:val="32"/>
          <w:szCs w:val="32"/>
        </w:rPr>
        <w:t xml:space="preserve"> TISZAVASVÁRI VÁROS</w:t>
      </w:r>
    </w:p>
    <w:p w:rsidR="002F2FB9" w:rsidRP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2FB9">
        <w:rPr>
          <w:rFonts w:ascii="Times New Roman" w:hAnsi="Times New Roman" w:cs="Times New Roman"/>
          <w:b/>
          <w:sz w:val="32"/>
          <w:szCs w:val="32"/>
        </w:rPr>
        <w:t>VÍZIKÖZMŰ RENDSZER</w:t>
      </w:r>
      <w:r>
        <w:rPr>
          <w:rFonts w:ascii="Times New Roman" w:hAnsi="Times New Roman" w:cs="Times New Roman"/>
          <w:b/>
          <w:sz w:val="32"/>
          <w:szCs w:val="32"/>
        </w:rPr>
        <w:t>ÉNEK</w:t>
      </w: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1305" w:rsidRPr="002F2FB9" w:rsidRDefault="004B1305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2FB9" w:rsidRP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2FB9">
        <w:rPr>
          <w:rFonts w:ascii="Times New Roman" w:hAnsi="Times New Roman" w:cs="Times New Roman"/>
          <w:b/>
          <w:sz w:val="32"/>
          <w:szCs w:val="32"/>
        </w:rPr>
        <w:t>GÖRDÜLŐ FEJLESZTÉSI TERVE</w:t>
      </w: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2FB9">
        <w:rPr>
          <w:rFonts w:ascii="Times New Roman" w:hAnsi="Times New Roman" w:cs="Times New Roman"/>
          <w:b/>
          <w:sz w:val="32"/>
          <w:szCs w:val="32"/>
        </w:rPr>
        <w:t>20</w:t>
      </w:r>
      <w:r w:rsidR="00092A02">
        <w:rPr>
          <w:rFonts w:ascii="Times New Roman" w:hAnsi="Times New Roman" w:cs="Times New Roman"/>
          <w:b/>
          <w:sz w:val="32"/>
          <w:szCs w:val="32"/>
        </w:rPr>
        <w:t>21</w:t>
      </w:r>
      <w:r w:rsidRPr="002F2FB9">
        <w:rPr>
          <w:rFonts w:ascii="Times New Roman" w:hAnsi="Times New Roman" w:cs="Times New Roman"/>
          <w:b/>
          <w:sz w:val="32"/>
          <w:szCs w:val="32"/>
        </w:rPr>
        <w:t xml:space="preserve"> – 20</w:t>
      </w:r>
      <w:r w:rsidR="00C81811">
        <w:rPr>
          <w:rFonts w:ascii="Times New Roman" w:hAnsi="Times New Roman" w:cs="Times New Roman"/>
          <w:b/>
          <w:sz w:val="32"/>
          <w:szCs w:val="32"/>
        </w:rPr>
        <w:t>3</w:t>
      </w:r>
      <w:r w:rsidR="00092A02">
        <w:rPr>
          <w:rFonts w:ascii="Times New Roman" w:hAnsi="Times New Roman" w:cs="Times New Roman"/>
          <w:b/>
          <w:sz w:val="32"/>
          <w:szCs w:val="32"/>
        </w:rPr>
        <w:t>5</w:t>
      </w:r>
      <w:r w:rsidRPr="002F2FB9">
        <w:rPr>
          <w:rFonts w:ascii="Times New Roman" w:hAnsi="Times New Roman" w:cs="Times New Roman"/>
          <w:b/>
          <w:sz w:val="32"/>
          <w:szCs w:val="32"/>
        </w:rPr>
        <w:t>. ÉV</w:t>
      </w:r>
    </w:p>
    <w:p w:rsidR="0015337F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5337F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5337F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5337F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305">
        <w:rPr>
          <w:rFonts w:ascii="Times New Roman" w:hAnsi="Times New Roman" w:cs="Times New Roman"/>
          <w:b/>
          <w:sz w:val="24"/>
          <w:szCs w:val="24"/>
          <w:u w:val="single"/>
        </w:rPr>
        <w:t>ELLÁTÁSÉRT FELELŐS MEGNEVEZÉSE: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SZORGALMATOS KÖZSÉG ÖNKORMÁNYZATA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4441 SZORGALMATOS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PACSIRTA U. 18/</w:t>
      </w:r>
      <w:proofErr w:type="gramStart"/>
      <w:r w:rsidRPr="004B1305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4B1305">
        <w:rPr>
          <w:rFonts w:ascii="Times New Roman" w:hAnsi="Times New Roman" w:cs="Times New Roman"/>
          <w:b/>
          <w:sz w:val="24"/>
          <w:szCs w:val="24"/>
        </w:rPr>
        <w:t>.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ÉS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4440 TISZAVASVÁRI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VÁROSHÁZA TÉR 4.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305">
        <w:rPr>
          <w:rFonts w:ascii="Times New Roman" w:hAnsi="Times New Roman" w:cs="Times New Roman"/>
          <w:b/>
          <w:sz w:val="24"/>
          <w:szCs w:val="24"/>
          <w:u w:val="single"/>
        </w:rPr>
        <w:t>VÍZIKÖZMŰ SZOLGÁLTATÓ MEGNEVEZÉSE: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 xml:space="preserve">HAJDÚKERÜLETI </w:t>
      </w:r>
      <w:proofErr w:type="gramStart"/>
      <w:r w:rsidRPr="004B1305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4B1305">
        <w:rPr>
          <w:rFonts w:ascii="Times New Roman" w:hAnsi="Times New Roman" w:cs="Times New Roman"/>
          <w:b/>
          <w:sz w:val="24"/>
          <w:szCs w:val="24"/>
        </w:rPr>
        <w:t xml:space="preserve"> BIHARI VÍZIKÖZMŰ SZOLGÁLTATÓ ZRT.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4220 HAJDÚBÖSZÖRMÉNY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RADNÓTI MIKLÓS U. 1.</w:t>
      </w: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337F" w:rsidRDefault="0015337F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2FB9" w:rsidRDefault="00092A02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TISZAVASVÁRI, 2020. SZEPTEMBER 13.</w:t>
      </w:r>
    </w:p>
    <w:p w:rsidR="002F2FB9" w:rsidRDefault="002F2F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TARTALOMJEGYZÉK</w:t>
      </w:r>
    </w:p>
    <w:p w:rsidR="002F2FB9" w:rsidRDefault="002F2FB9" w:rsidP="002F2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F2F" w:rsidRPr="00C11FD0" w:rsidRDefault="00347F2F" w:rsidP="00CB6801">
      <w:pPr>
        <w:pStyle w:val="Listaszerbekezds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C11FD0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 xml:space="preserve">A Hajdúkerületi </w:t>
      </w:r>
      <w:proofErr w:type="gramStart"/>
      <w:r w:rsidRPr="00C11FD0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és</w:t>
      </w:r>
      <w:proofErr w:type="gramEnd"/>
      <w:r w:rsidRPr="00C11FD0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 xml:space="preserve"> Bihari Víziközmű Szolgáltató Zrt. rövid bemutatása</w:t>
      </w:r>
    </w:p>
    <w:p w:rsidR="00C11FD0" w:rsidRPr="00CB6801" w:rsidRDefault="00C11FD0" w:rsidP="00C11FD0">
      <w:pPr>
        <w:pStyle w:val="Listaszerbekezds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hu-HU"/>
        </w:rPr>
      </w:pPr>
    </w:p>
    <w:p w:rsidR="00347F2F" w:rsidRPr="00C11FD0" w:rsidRDefault="00347F2F" w:rsidP="00CB6801">
      <w:pPr>
        <w:pStyle w:val="Listaszerbekezds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C11FD0">
        <w:rPr>
          <w:rFonts w:ascii="Times New Roman" w:hAnsi="Times New Roman" w:cs="Times New Roman"/>
          <w:b/>
          <w:caps/>
          <w:sz w:val="24"/>
          <w:szCs w:val="24"/>
        </w:rPr>
        <w:t xml:space="preserve">A Tiszavasvári Üzemegység (Szorgalmatos </w:t>
      </w:r>
      <w:proofErr w:type="gramStart"/>
      <w:r w:rsidRPr="00C11FD0">
        <w:rPr>
          <w:rFonts w:ascii="Times New Roman" w:hAnsi="Times New Roman" w:cs="Times New Roman"/>
          <w:b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b/>
          <w:caps/>
          <w:sz w:val="24"/>
          <w:szCs w:val="24"/>
        </w:rPr>
        <w:t xml:space="preserve"> Tiszavasvári) bemutatása</w:t>
      </w:r>
    </w:p>
    <w:p w:rsidR="00CB6801" w:rsidRPr="00CB6801" w:rsidRDefault="00C11FD0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ab/>
      </w:r>
      <w:r w:rsidR="00CB6801" w:rsidRPr="00CB6801">
        <w:rPr>
          <w:rFonts w:ascii="Times New Roman" w:hAnsi="Times New Roman" w:cs="Times New Roman"/>
          <w:sz w:val="24"/>
          <w:szCs w:val="24"/>
        </w:rPr>
        <w:t>VÍZIKÖZMŰ – RENDSZER TULAJDONJOGI HELYZETE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VÍZIKÖZMŰ RENDSZER TECHNOLÓGIAI JELLEMZÉSE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2.2.1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IVÓVÍZ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2.2.1.1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TELEPI LÉTESÍTMÉNY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2.2.1.2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Vízjogi engedély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2.2.1.3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Víznyerő helyek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2.2.1.4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Víztisztítási technológia</w:t>
      </w:r>
    </w:p>
    <w:p w:rsidR="003E3FD3" w:rsidRPr="003E3FD3" w:rsidRDefault="003E3FD3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FD3"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E3FD3">
        <w:rPr>
          <w:rFonts w:ascii="Times New Roman" w:hAnsi="Times New Roman" w:cs="Times New Roman"/>
          <w:sz w:val="24"/>
          <w:szCs w:val="24"/>
        </w:rPr>
        <w:t>.5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IVÓ</w:t>
      </w:r>
      <w:r w:rsidR="008866CB">
        <w:rPr>
          <w:rFonts w:ascii="Times New Roman" w:hAnsi="Times New Roman" w:cs="Times New Roman"/>
          <w:sz w:val="24"/>
          <w:szCs w:val="24"/>
        </w:rPr>
        <w:t xml:space="preserve">VÍZ </w:t>
      </w:r>
      <w:r w:rsidRPr="003E3FD3">
        <w:rPr>
          <w:rFonts w:ascii="Times New Roman" w:hAnsi="Times New Roman" w:cs="Times New Roman"/>
          <w:sz w:val="24"/>
          <w:szCs w:val="24"/>
        </w:rPr>
        <w:t>ELOSZTÓ HÁLÓZAT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SZENNYVÍZ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2.2.2.1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="00EE2CEC">
        <w:rPr>
          <w:rFonts w:ascii="Times New Roman" w:hAnsi="Times New Roman" w:cs="Times New Roman"/>
          <w:sz w:val="24"/>
          <w:szCs w:val="24"/>
        </w:rPr>
        <w:t>TELEPI</w:t>
      </w:r>
      <w:r w:rsidRPr="00CB6801">
        <w:rPr>
          <w:rFonts w:ascii="Times New Roman" w:hAnsi="Times New Roman" w:cs="Times New Roman"/>
          <w:sz w:val="24"/>
          <w:szCs w:val="24"/>
        </w:rPr>
        <w:t xml:space="preserve"> LÉTESÍTMÉNY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2.2.2.2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Vízjogi engedély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2.2.2.3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SZENNYVíztisztítási technológia ismertetése: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2.2.2.4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SZENNYVÍZ ÁTEMELŐK</w:t>
      </w:r>
    </w:p>
    <w:p w:rsidR="003E3FD3" w:rsidRPr="003E3FD3" w:rsidRDefault="003E3FD3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FD3">
        <w:rPr>
          <w:rFonts w:ascii="Times New Roman" w:hAnsi="Times New Roman" w:cs="Times New Roman"/>
          <w:sz w:val="24"/>
          <w:szCs w:val="24"/>
        </w:rPr>
        <w:t>2.2.2.5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="008866CB">
        <w:rPr>
          <w:rFonts w:ascii="Times New Roman" w:hAnsi="Times New Roman" w:cs="Times New Roman"/>
          <w:sz w:val="24"/>
          <w:szCs w:val="24"/>
        </w:rPr>
        <w:t xml:space="preserve">SZENNYVÍZ </w:t>
      </w:r>
      <w:r w:rsidRPr="003E3FD3">
        <w:rPr>
          <w:rFonts w:ascii="Times New Roman" w:hAnsi="Times New Roman" w:cs="Times New Roman"/>
          <w:sz w:val="24"/>
          <w:szCs w:val="24"/>
        </w:rPr>
        <w:t>ELOSZTÓ HÁLÓZAT</w:t>
      </w:r>
    </w:p>
    <w:p w:rsid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933" w:rsidRPr="00C11FD0" w:rsidRDefault="00E70933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FD0">
        <w:rPr>
          <w:rFonts w:ascii="Times New Roman" w:hAnsi="Times New Roman" w:cs="Times New Roman"/>
          <w:b/>
          <w:sz w:val="24"/>
          <w:szCs w:val="24"/>
        </w:rPr>
        <w:t>3.</w:t>
      </w:r>
      <w:r w:rsidR="00C11FD0">
        <w:rPr>
          <w:rFonts w:ascii="Times New Roman" w:hAnsi="Times New Roman" w:cs="Times New Roman"/>
          <w:b/>
          <w:sz w:val="24"/>
          <w:szCs w:val="24"/>
        </w:rPr>
        <w:tab/>
      </w:r>
      <w:r w:rsidRPr="00C11FD0">
        <w:rPr>
          <w:rFonts w:ascii="Times New Roman" w:hAnsi="Times New Roman" w:cs="Times New Roman"/>
          <w:b/>
          <w:sz w:val="24"/>
          <w:szCs w:val="24"/>
        </w:rPr>
        <w:t xml:space="preserve">FELÚJÍTÁSI </w:t>
      </w:r>
      <w:proofErr w:type="gramStart"/>
      <w:r w:rsidRPr="00C11FD0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b/>
          <w:sz w:val="24"/>
          <w:szCs w:val="24"/>
        </w:rPr>
        <w:t xml:space="preserve"> PÓTLÁSI TERV</w:t>
      </w:r>
    </w:p>
    <w:p w:rsid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 w:rsidR="006A3667"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="005E5397">
        <w:rPr>
          <w:rFonts w:ascii="Times New Roman" w:hAnsi="Times New Roman" w:cs="Times New Roman"/>
          <w:caps/>
          <w:sz w:val="24"/>
          <w:szCs w:val="24"/>
        </w:rPr>
        <w:t>II. ÜTEM: 202</w:t>
      </w:r>
      <w:r w:rsidR="006A3667">
        <w:rPr>
          <w:rFonts w:ascii="Times New Roman" w:hAnsi="Times New Roman" w:cs="Times New Roman"/>
          <w:caps/>
          <w:sz w:val="24"/>
          <w:szCs w:val="24"/>
        </w:rPr>
        <w:t>1</w:t>
      </w:r>
      <w:r w:rsidRPr="00C11FD0">
        <w:rPr>
          <w:rFonts w:ascii="Times New Roman" w:hAnsi="Times New Roman" w:cs="Times New Roman"/>
          <w:caps/>
          <w:sz w:val="24"/>
          <w:szCs w:val="24"/>
        </w:rPr>
        <w:t>-</w:t>
      </w:r>
      <w:r w:rsidR="0037678F">
        <w:rPr>
          <w:rFonts w:ascii="Times New Roman" w:hAnsi="Times New Roman" w:cs="Times New Roman"/>
          <w:caps/>
          <w:sz w:val="24"/>
          <w:szCs w:val="24"/>
        </w:rPr>
        <w:t>20</w:t>
      </w:r>
      <w:r w:rsidR="00C81811">
        <w:rPr>
          <w:rFonts w:ascii="Times New Roman" w:hAnsi="Times New Roman" w:cs="Times New Roman"/>
          <w:caps/>
          <w:sz w:val="24"/>
          <w:szCs w:val="24"/>
        </w:rPr>
        <w:t>2</w:t>
      </w:r>
      <w:r w:rsidR="006A3667">
        <w:rPr>
          <w:rFonts w:ascii="Times New Roman" w:hAnsi="Times New Roman" w:cs="Times New Roman"/>
          <w:caps/>
          <w:sz w:val="24"/>
          <w:szCs w:val="24"/>
        </w:rPr>
        <w:t>4</w:t>
      </w:r>
      <w:r w:rsidR="0037678F">
        <w:rPr>
          <w:rFonts w:ascii="Times New Roman" w:hAnsi="Times New Roman" w:cs="Times New Roman"/>
          <w:caps/>
          <w:sz w:val="24"/>
          <w:szCs w:val="24"/>
        </w:rPr>
        <w:t>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2C68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6A3667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3</w:t>
      </w:r>
      <w:r w:rsidR="006A3667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="006A3667">
        <w:rPr>
          <w:rFonts w:ascii="Times New Roman" w:hAnsi="Times New Roman" w:cs="Times New Roman"/>
          <w:caps/>
          <w:sz w:val="24"/>
          <w:szCs w:val="24"/>
        </w:rPr>
        <w:t>I. ÜTEM: 2020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11FD0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5E5397">
        <w:rPr>
          <w:rFonts w:ascii="Times New Roman" w:hAnsi="Times New Roman" w:cs="Times New Roman"/>
          <w:caps/>
          <w:sz w:val="24"/>
          <w:szCs w:val="24"/>
        </w:rPr>
        <w:t>2</w:t>
      </w:r>
      <w:r w:rsidR="006A3667">
        <w:rPr>
          <w:rFonts w:ascii="Times New Roman" w:hAnsi="Times New Roman" w:cs="Times New Roman"/>
          <w:caps/>
          <w:sz w:val="24"/>
          <w:szCs w:val="24"/>
        </w:rPr>
        <w:t>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2</w:t>
      </w:r>
      <w:r w:rsidR="006A3667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>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2C68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6A3667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3</w:t>
      </w:r>
      <w:r w:rsidR="006A3667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Default="00C11FD0" w:rsidP="00C11FD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Pr="00C11FD0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11FD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  <w:t>BERUHÁZÁSI</w:t>
      </w:r>
      <w:r w:rsidRPr="00C11FD0">
        <w:rPr>
          <w:rFonts w:ascii="Times New Roman" w:hAnsi="Times New Roman" w:cs="Times New Roman"/>
          <w:b/>
          <w:sz w:val="24"/>
          <w:szCs w:val="24"/>
        </w:rPr>
        <w:t xml:space="preserve"> TERV</w:t>
      </w:r>
    </w:p>
    <w:p w:rsidR="00622C68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63441C" w:rsidRPr="00C11FD0" w:rsidRDefault="0063441C" w:rsidP="0063441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055231"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>
        <w:rPr>
          <w:rFonts w:ascii="Times New Roman" w:hAnsi="Times New Roman" w:cs="Times New Roman"/>
          <w:caps/>
          <w:sz w:val="24"/>
          <w:szCs w:val="24"/>
        </w:rPr>
        <w:t>21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="0063441C">
        <w:rPr>
          <w:rFonts w:ascii="Times New Roman" w:hAnsi="Times New Roman" w:cs="Times New Roman"/>
          <w:caps/>
          <w:sz w:val="24"/>
          <w:szCs w:val="24"/>
        </w:rPr>
        <w:t>.1.</w:t>
      </w:r>
      <w:r w:rsidR="00055231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F3395F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3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614347" w:rsidRPr="00C11FD0" w:rsidRDefault="00614347" w:rsidP="0061434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Pr="00C11FD0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 w:rsidR="00614347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5E5397">
        <w:rPr>
          <w:rFonts w:ascii="Times New Roman" w:hAnsi="Times New Roman" w:cs="Times New Roman"/>
          <w:caps/>
          <w:sz w:val="24"/>
          <w:szCs w:val="24"/>
        </w:rPr>
        <w:t>2</w:t>
      </w:r>
      <w:r w:rsidR="00F3395F">
        <w:rPr>
          <w:rFonts w:ascii="Times New Roman" w:hAnsi="Times New Roman" w:cs="Times New Roman"/>
          <w:caps/>
          <w:sz w:val="24"/>
          <w:szCs w:val="24"/>
        </w:rPr>
        <w:t>1</w:t>
      </w:r>
      <w:r w:rsidR="0037678F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2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Pr="00C11FD0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="00614347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F3395F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3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Pr="00C11FD0" w:rsidRDefault="00622C68" w:rsidP="00C11FD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ab/>
        <w:t>SZÖVEGES INDOKOLÁS</w:t>
      </w:r>
    </w:p>
    <w:p w:rsidR="008866CB" w:rsidRP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6C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866CB">
        <w:rPr>
          <w:rFonts w:ascii="Times New Roman" w:hAnsi="Times New Roman" w:cs="Times New Roman"/>
          <w:sz w:val="24"/>
          <w:szCs w:val="24"/>
        </w:rPr>
        <w:tab/>
        <w:t xml:space="preserve">FELÚJÍTÁSI </w:t>
      </w:r>
      <w:proofErr w:type="gramStart"/>
      <w:r w:rsidRPr="008866CB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8866CB">
        <w:rPr>
          <w:rFonts w:ascii="Times New Roman" w:hAnsi="Times New Roman" w:cs="Times New Roman"/>
          <w:sz w:val="24"/>
          <w:szCs w:val="24"/>
        </w:rPr>
        <w:t xml:space="preserve"> PÓTLÁSI TERV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1.1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 w:rsidR="00F3395F"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="00963406">
        <w:rPr>
          <w:rFonts w:ascii="Times New Roman" w:hAnsi="Times New Roman" w:cs="Times New Roman"/>
          <w:caps/>
          <w:sz w:val="24"/>
          <w:szCs w:val="24"/>
        </w:rPr>
        <w:t>II. ÜTEM: 202</w:t>
      </w:r>
      <w:r w:rsidR="00F3395F">
        <w:rPr>
          <w:rFonts w:ascii="Times New Roman" w:hAnsi="Times New Roman" w:cs="Times New Roman"/>
          <w:caps/>
          <w:sz w:val="24"/>
          <w:szCs w:val="24"/>
        </w:rPr>
        <w:t>1</w:t>
      </w:r>
      <w:r w:rsidRPr="00C11FD0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>
        <w:rPr>
          <w:rFonts w:ascii="Times New Roman" w:hAnsi="Times New Roman" w:cs="Times New Roman"/>
          <w:caps/>
          <w:sz w:val="24"/>
          <w:szCs w:val="24"/>
        </w:rPr>
        <w:t>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F3395F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 w:rsidR="00F3395F">
        <w:rPr>
          <w:rFonts w:ascii="Times New Roman" w:hAnsi="Times New Roman" w:cs="Times New Roman"/>
          <w:caps/>
          <w:sz w:val="24"/>
          <w:szCs w:val="24"/>
        </w:rPr>
        <w:t>20</w:t>
      </w:r>
      <w:r w:rsidR="004B6D8C">
        <w:rPr>
          <w:rFonts w:ascii="Times New Roman" w:hAnsi="Times New Roman" w:cs="Times New Roman"/>
          <w:caps/>
          <w:sz w:val="24"/>
          <w:szCs w:val="24"/>
        </w:rPr>
        <w:t>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963406">
        <w:rPr>
          <w:rFonts w:ascii="Times New Roman" w:hAnsi="Times New Roman" w:cs="Times New Roman"/>
          <w:caps/>
          <w:sz w:val="24"/>
          <w:szCs w:val="24"/>
        </w:rPr>
        <w:t>2</w:t>
      </w:r>
      <w:r w:rsidR="00F3395F">
        <w:rPr>
          <w:rFonts w:ascii="Times New Roman" w:hAnsi="Times New Roman" w:cs="Times New Roman"/>
          <w:caps/>
          <w:sz w:val="24"/>
          <w:szCs w:val="24"/>
        </w:rPr>
        <w:t>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F3395F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P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6CB">
        <w:rPr>
          <w:rFonts w:ascii="Times New Roman" w:hAnsi="Times New Roman" w:cs="Times New Roman"/>
          <w:sz w:val="24"/>
          <w:szCs w:val="24"/>
        </w:rPr>
        <w:t>5.2</w:t>
      </w:r>
      <w:r w:rsidRPr="008866CB">
        <w:rPr>
          <w:rFonts w:ascii="Times New Roman" w:hAnsi="Times New Roman" w:cs="Times New Roman"/>
          <w:sz w:val="24"/>
          <w:szCs w:val="24"/>
        </w:rPr>
        <w:tab/>
        <w:t>BERUHÁZÁSI TERV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055231"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="00963406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F3395F">
        <w:rPr>
          <w:rFonts w:ascii="Times New Roman" w:hAnsi="Times New Roman" w:cs="Times New Roman"/>
          <w:caps/>
          <w:sz w:val="24"/>
          <w:szCs w:val="24"/>
        </w:rPr>
        <w:t>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8866CB" w:rsidRDefault="00055231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5.2.1.2</w:t>
      </w:r>
      <w:r w:rsidR="008866CB">
        <w:rPr>
          <w:rFonts w:ascii="Times New Roman" w:hAnsi="Times New Roman" w:cs="Times New Roman"/>
          <w:caps/>
          <w:sz w:val="24"/>
          <w:szCs w:val="24"/>
        </w:rPr>
        <w:tab/>
      </w:r>
      <w:r w:rsidR="008866CB" w:rsidRPr="00C11FD0">
        <w:rPr>
          <w:rFonts w:ascii="Times New Roman" w:hAnsi="Times New Roman" w:cs="Times New Roman"/>
          <w:caps/>
          <w:sz w:val="24"/>
          <w:szCs w:val="24"/>
        </w:rPr>
        <w:t>I</w:t>
      </w:r>
      <w:r w:rsidR="008866CB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F3395F">
        <w:rPr>
          <w:rFonts w:ascii="Times New Roman" w:hAnsi="Times New Roman" w:cs="Times New Roman"/>
          <w:caps/>
          <w:sz w:val="24"/>
          <w:szCs w:val="24"/>
        </w:rPr>
        <w:t>5</w:t>
      </w:r>
      <w:r w:rsidR="008866CB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="008866CB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8866CB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862E3A" w:rsidRPr="00C11FD0" w:rsidRDefault="00862E3A" w:rsidP="00862E3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 w:rsidR="00862E3A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963406">
        <w:rPr>
          <w:rFonts w:ascii="Times New Roman" w:hAnsi="Times New Roman" w:cs="Times New Roman"/>
          <w:caps/>
          <w:sz w:val="24"/>
          <w:szCs w:val="24"/>
        </w:rPr>
        <w:t>2</w:t>
      </w:r>
      <w:r w:rsidR="00F3395F"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8866CB" w:rsidRPr="00C11FD0" w:rsidRDefault="00862E3A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5.2.2.3</w:t>
      </w:r>
      <w:r w:rsidR="008866CB">
        <w:rPr>
          <w:rFonts w:ascii="Times New Roman" w:hAnsi="Times New Roman" w:cs="Times New Roman"/>
          <w:caps/>
          <w:sz w:val="24"/>
          <w:szCs w:val="24"/>
        </w:rPr>
        <w:tab/>
      </w:r>
      <w:r w:rsidR="008866CB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8866CB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F3395F">
        <w:rPr>
          <w:rFonts w:ascii="Times New Roman" w:hAnsi="Times New Roman" w:cs="Times New Roman"/>
          <w:caps/>
          <w:sz w:val="24"/>
          <w:szCs w:val="24"/>
        </w:rPr>
        <w:t>5</w:t>
      </w:r>
      <w:r w:rsidR="008866CB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F3395F">
        <w:rPr>
          <w:rFonts w:ascii="Times New Roman" w:hAnsi="Times New Roman" w:cs="Times New Roman"/>
          <w:caps/>
          <w:sz w:val="24"/>
          <w:szCs w:val="24"/>
        </w:rPr>
        <w:t>4</w:t>
      </w:r>
      <w:r w:rsidR="008866CB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8866CB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53BD5" w:rsidRDefault="00653B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4A12" w:rsidRPr="00E71FE2" w:rsidRDefault="00104A12" w:rsidP="00104A12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</w:pPr>
      <w:r w:rsidRPr="00E71FE2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  <w:lastRenderedPageBreak/>
        <w:t xml:space="preserve">1. A Hajdúkerületi </w:t>
      </w:r>
      <w:proofErr w:type="gramStart"/>
      <w:r w:rsidRPr="00E71FE2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  <w:t>és</w:t>
      </w:r>
      <w:proofErr w:type="gramEnd"/>
      <w:r w:rsidRPr="00E71FE2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  <w:t xml:space="preserve"> Bihari Víziközmű Szolgáltató Zrt. rövid bemutatása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Hajdúkerületi és Bihari </w:t>
      </w:r>
      <w:proofErr w:type="spellStart"/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Víziközmű</w:t>
      </w:r>
      <w:proofErr w:type="spellEnd"/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Szolgáltató </w:t>
      </w:r>
      <w:proofErr w:type="spellStart"/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Zrt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-t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, mint üzemeltetőt 11 település hozta létre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2013. január 1-jével a jogszabályi környezet megváltozása miatt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társaság cégneve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Hajdúkerületi és Bihari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Víziközmű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Szolgáltató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Társaság székhelye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 4220 Hajdúböszörmény, Radnóti M. utca 1.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Jogi forma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 zártkörűen működő részvénytársaság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Elsőszámú vezető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 igazgatósági elnök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Társulás tagjai által a szolgáltatóra átruházott feladat és hatáskörök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társulásban részt vevő települési önkormányzatok érdekeik összehangolására a közigazgatási területükön lévő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víziközművek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közös működtetésére, fenntartására, üzemeltetésére vonatkozóan </w:t>
      </w:r>
      <w:proofErr w:type="gram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társulás útján látják el az alábbi feladatokat:</w:t>
      </w:r>
    </w:p>
    <w:p w:rsidR="00104A12" w:rsidRPr="00AA64C0" w:rsidRDefault="00104A12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Egészséges ivóvízellátás, szennyvízelvezetés és tisztítás biztosításával összefüggő közös érdek összehangolása, szakmai felügyelet gyakorlása.</w:t>
      </w:r>
    </w:p>
    <w:p w:rsidR="00104A12" w:rsidRPr="00AA64C0" w:rsidRDefault="00104A12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Együttműködés a közműves ivóvízellátással, közműves szennyvízelvezetéssel- és tisztítással kapcsolatos fejlesztésben (különösen: fejlesztési tervek, programok, közös pályázatok felkutatásában, készítésében, benyújtásában, megvalósításában.)</w:t>
      </w:r>
    </w:p>
    <w:p w:rsidR="00104A12" w:rsidRPr="00AA64C0" w:rsidRDefault="00104A12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Lakossági, térségi érdekképviselet</w:t>
      </w:r>
    </w:p>
    <w:p w:rsidR="00104A12" w:rsidRPr="00AA64C0" w:rsidRDefault="00104A12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víziközmű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üzemeltetővel kapcsolatos beszámoltatási feladatok végzése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Hajdúkerületi és Bihari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Víziközmű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Szolgáltató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 legfelsőbb irányító szerve a Közgyűlés, melynek munkáját a vonatkozó jogszabályok szerint a Felügyelő Bizottság és a Könyvvizsgáló támogatja. A Társaság ügyvezető szerve az Igazgatóság, melynek feladatköre minden tekintetben megfelel a gazdasági társaságokról szóló törvény rendelkezéseinek.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közgyűlésben a társulás tagjait a Polgármesterek képviselik.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Igazgatóság három természetes személyből áll.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Elnöke: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Will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Csaba (Hajdúböszörmény)</w:t>
      </w:r>
    </w:p>
    <w:p w:rsidR="00104A12" w:rsidRPr="00AA64C0" w:rsidRDefault="004D67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Lőrincz László</w:t>
      </w:r>
      <w:r w:rsidR="00104A12"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(Hajdúszoboszló)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Bondár Sándor (Berettyóújfalu)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Víziközmű</w:t>
      </w:r>
      <w:proofErr w:type="spellEnd"/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szolgáltatást végző üzemigazgatások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1. számú üzemigazgatóság: Hajdúböszörmény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2. számú üzemigazgatóság: Hajdúszoboszló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3. számú üzemigazgatóság: Tiszavasvári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4. számú üzemigazgatóság: Berettyóújfalu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4A12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Az 1. számú üzemigazgatóság központja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4220 Hajdúböszörmény, Radnóti 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iklós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u.1.</w:t>
      </w:r>
    </w:p>
    <w:p w:rsidR="00B60384" w:rsidRPr="00B60384" w:rsidRDefault="00B60384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B60384">
        <w:rPr>
          <w:rFonts w:ascii="Times New Roman" w:hAnsi="Times New Roman" w:cs="Times New Roman"/>
          <w:sz w:val="24"/>
          <w:szCs w:val="24"/>
        </w:rPr>
        <w:t>Hajdúböszörmény</w:t>
      </w:r>
      <w:r w:rsidRPr="00B60384">
        <w:rPr>
          <w:rFonts w:ascii="Times New Roman" w:hAnsi="Times New Roman" w:cs="Times New Roman"/>
          <w:sz w:val="24"/>
          <w:szCs w:val="24"/>
        </w:rPr>
        <w:tab/>
      </w:r>
    </w:p>
    <w:p w:rsidR="00B60384" w:rsidRPr="00B60384" w:rsidRDefault="00B60384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Bocskaikert</w:t>
      </w:r>
    </w:p>
    <w:p w:rsidR="00B60384" w:rsidRPr="00B60384" w:rsidRDefault="00B60384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Hajdúhadház</w:t>
      </w:r>
    </w:p>
    <w:p w:rsidR="00B60384" w:rsidRPr="00B60384" w:rsidRDefault="00B60384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Téglás</w:t>
      </w:r>
    </w:p>
    <w:p w:rsidR="00104A12" w:rsidRDefault="00104A12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A12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üzemigazgatóság központja:</w:t>
      </w:r>
      <w:r w:rsidR="00AD4A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4200 </w:t>
      </w:r>
      <w:r w:rsidR="00097417">
        <w:rPr>
          <w:rFonts w:ascii="Times New Roman" w:eastAsia="Times New Roman" w:hAnsi="Times New Roman" w:cs="Times New Roman"/>
          <w:sz w:val="24"/>
          <w:szCs w:val="24"/>
          <w:lang w:eastAsia="hu-HU"/>
        </w:rPr>
        <w:t>Hajdúszoboszló</w:t>
      </w:r>
      <w:r w:rsidR="00AD4A00">
        <w:rPr>
          <w:rFonts w:ascii="Times New Roman" w:eastAsia="Times New Roman" w:hAnsi="Times New Roman" w:cs="Times New Roman"/>
          <w:sz w:val="24"/>
          <w:szCs w:val="24"/>
          <w:lang w:eastAsia="hu-HU"/>
        </w:rPr>
        <w:t>, Bethlen u. 2.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>-</w:t>
      </w:r>
      <w:r w:rsidR="00CF2FE4">
        <w:rPr>
          <w:rFonts w:ascii="Times New Roman" w:hAnsi="Times New Roman" w:cs="Times New Roman"/>
          <w:sz w:val="24"/>
          <w:szCs w:val="24"/>
        </w:rPr>
        <w:t xml:space="preserve"> </w:t>
      </w:r>
      <w:r w:rsidRPr="00B60384">
        <w:rPr>
          <w:rFonts w:ascii="Times New Roman" w:hAnsi="Times New Roman" w:cs="Times New Roman"/>
          <w:sz w:val="24"/>
          <w:szCs w:val="24"/>
        </w:rPr>
        <w:t>Hajdúszoboszló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Földes</w:t>
      </w:r>
    </w:p>
    <w:p w:rsidR="00104A12" w:rsidRDefault="00104A12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A12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számú üzemigazgatóság központja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44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Ady Endre u. 8. II. emelet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>- Tiszavasvári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</w:t>
      </w:r>
      <w:r w:rsidRPr="00B60384">
        <w:rPr>
          <w:rFonts w:ascii="Times New Roman" w:hAnsi="Times New Roman" w:cs="Times New Roman"/>
          <w:sz w:val="24"/>
          <w:szCs w:val="24"/>
        </w:rPr>
        <w:t xml:space="preserve"> Polgár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Hajdúdorog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Szorgalmatos</w:t>
      </w:r>
    </w:p>
    <w:p w:rsidR="00104A12" w:rsidRDefault="00104A12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A12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581E6B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üzemigazgatóság központja:</w:t>
      </w:r>
      <w:r w:rsidR="007654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4100 </w:t>
      </w:r>
      <w:r w:rsidR="00097417">
        <w:rPr>
          <w:rFonts w:ascii="Times New Roman" w:eastAsia="Times New Roman" w:hAnsi="Times New Roman" w:cs="Times New Roman"/>
          <w:sz w:val="24"/>
          <w:szCs w:val="24"/>
          <w:lang w:eastAsia="hu-HU"/>
        </w:rPr>
        <w:t>Berettyóújfalu</w:t>
      </w:r>
      <w:r w:rsidR="0076543E">
        <w:rPr>
          <w:rFonts w:ascii="Times New Roman" w:eastAsia="Times New Roman" w:hAnsi="Times New Roman" w:cs="Times New Roman"/>
          <w:sz w:val="24"/>
          <w:szCs w:val="24"/>
          <w:lang w:eastAsia="hu-HU"/>
        </w:rPr>
        <w:t>, József Attila u. 35.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Berettyóújfalu</w:t>
      </w:r>
    </w:p>
    <w:p w:rsidR="002F2FB9" w:rsidRDefault="002F2FB9" w:rsidP="00B603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924" w:rsidRPr="002A7924" w:rsidRDefault="002A7924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24">
        <w:rPr>
          <w:rFonts w:ascii="Times New Roman" w:hAnsi="Times New Roman" w:cs="Times New Roman"/>
          <w:sz w:val="24"/>
          <w:szCs w:val="24"/>
        </w:rPr>
        <w:t xml:space="preserve">A Hajdúkerületi és Bihari </w:t>
      </w:r>
      <w:proofErr w:type="spellStart"/>
      <w:r w:rsidRPr="002A7924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Pr="002A7924">
        <w:rPr>
          <w:rFonts w:ascii="Times New Roman" w:hAnsi="Times New Roman" w:cs="Times New Roman"/>
          <w:sz w:val="24"/>
          <w:szCs w:val="24"/>
        </w:rPr>
        <w:t xml:space="preserve"> Szolgáltató </w:t>
      </w:r>
      <w:proofErr w:type="spellStart"/>
      <w:r w:rsidRPr="002A7924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2A7924">
        <w:rPr>
          <w:rFonts w:ascii="Times New Roman" w:hAnsi="Times New Roman" w:cs="Times New Roman"/>
          <w:sz w:val="24"/>
          <w:szCs w:val="24"/>
        </w:rPr>
        <w:t>. mind a 4 üzemigazgatóság ellátási területe teljesen egybefüggő. Két település közötti fellépő távolságok maximum 20 km, melyek leginkább a földrajzi elhelyezkedésből adódnak.</w:t>
      </w:r>
    </w:p>
    <w:p w:rsidR="00097417" w:rsidRDefault="00097417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924" w:rsidRPr="002A7924" w:rsidRDefault="002A7924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24">
        <w:rPr>
          <w:rFonts w:ascii="Times New Roman" w:hAnsi="Times New Roman" w:cs="Times New Roman"/>
          <w:sz w:val="24"/>
          <w:szCs w:val="24"/>
        </w:rPr>
        <w:t xml:space="preserve">Minden Üzemigazgatóság a </w:t>
      </w:r>
      <w:proofErr w:type="spellStart"/>
      <w:r w:rsidRPr="002A7924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2A7924">
        <w:rPr>
          <w:rFonts w:ascii="Times New Roman" w:hAnsi="Times New Roman" w:cs="Times New Roman"/>
          <w:sz w:val="24"/>
          <w:szCs w:val="24"/>
        </w:rPr>
        <w:t xml:space="preserve">. területén belül legnagyobb felhasználói egyenértékkel rendelkező települései közül került kiválasztásra. Ezáltal biztosítható az, hogy az Üzemigazgatóságok a lehető legnagyobb létszámmal és szakmai felkészültséggel és a lehető legkisebb földrajzi távolsággal biztosítsák mind a saját, mind a hozzájuk tartozó üzemegységek jogszabályban meghatározott módon történő </w:t>
      </w:r>
      <w:proofErr w:type="spellStart"/>
      <w:r w:rsidRPr="002A7924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Pr="002A7924">
        <w:rPr>
          <w:rFonts w:ascii="Times New Roman" w:hAnsi="Times New Roman" w:cs="Times New Roman"/>
          <w:sz w:val="24"/>
          <w:szCs w:val="24"/>
        </w:rPr>
        <w:t xml:space="preserve"> szolgáltatás elvégzését.</w:t>
      </w:r>
    </w:p>
    <w:p w:rsidR="002A7924" w:rsidRDefault="002A7924" w:rsidP="002A7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A12" w:rsidRDefault="00104A12" w:rsidP="002F2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A12" w:rsidRPr="00E71FE2" w:rsidRDefault="00104A12" w:rsidP="00104A1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 A Tiszavasvári Üzemegység </w:t>
      </w:r>
      <w:r w:rsidR="00357825"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(Szorgalmatos </w:t>
      </w:r>
      <w:proofErr w:type="gramStart"/>
      <w:r w:rsidR="00357825" w:rsidRPr="00E71FE2">
        <w:rPr>
          <w:rFonts w:ascii="Times New Roman" w:hAnsi="Times New Roman" w:cs="Times New Roman"/>
          <w:caps/>
          <w:sz w:val="24"/>
          <w:szCs w:val="24"/>
          <w:u w:val="single"/>
        </w:rPr>
        <w:t>és</w:t>
      </w:r>
      <w:proofErr w:type="gramEnd"/>
      <w:r w:rsidR="00357825"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 Tiszavasvári települések) </w:t>
      </w: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bemutatása</w:t>
      </w:r>
    </w:p>
    <w:p w:rsidR="00104A12" w:rsidRDefault="00104A1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DE9" w:rsidRPr="00E71FE2" w:rsidRDefault="002407B4" w:rsidP="006E2DE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2.1 </w:t>
      </w:r>
      <w:r w:rsidR="006E2DE9" w:rsidRPr="00E71FE2">
        <w:rPr>
          <w:rFonts w:ascii="Times New Roman" w:hAnsi="Times New Roman" w:cs="Times New Roman"/>
          <w:sz w:val="24"/>
          <w:szCs w:val="24"/>
          <w:u w:val="single"/>
        </w:rPr>
        <w:t>VÍZIKÖZMŰ – RENDSZER TULAJDONJOGI HELYZETE</w:t>
      </w:r>
    </w:p>
    <w:p w:rsidR="006E2DE9" w:rsidRPr="009911A1" w:rsidRDefault="006E2DE9" w:rsidP="006E2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DE9" w:rsidRPr="009911A1" w:rsidRDefault="006E2DE9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Ivóvíz hálózat, tisztítási létesítmények,</w:t>
      </w:r>
      <w:r w:rsidR="00353A95"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vízbeszerzési létesítmények tulajdonosa 100% tulajdon hányadban a Tiszavasvári Városi Önkormányzat.</w:t>
      </w:r>
    </w:p>
    <w:p w:rsidR="006E2DE9" w:rsidRPr="009911A1" w:rsidRDefault="006E2DE9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Szennyvízhálózat régi rendszer tulajdonosa 100%-os tulajdon hányadban a Tiszavasvári Városi Önkormányzat.</w:t>
      </w:r>
    </w:p>
    <w:p w:rsidR="006E2DE9" w:rsidRDefault="006E2DE9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DE9" w:rsidRPr="009911A1" w:rsidRDefault="006E2DE9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2007-ben átadott szennyvíz beruházás </w:t>
      </w:r>
    </w:p>
    <w:p w:rsidR="006E2DE9" w:rsidRPr="009911A1" w:rsidRDefault="006E2DE9" w:rsidP="006E2DE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1A1">
        <w:rPr>
          <w:rFonts w:ascii="Times New Roman" w:hAnsi="Times New Roman" w:cs="Times New Roman"/>
          <w:sz w:val="24"/>
          <w:szCs w:val="24"/>
        </w:rPr>
        <w:t>tulajdonosa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- 84%-os tulajdon hányadban a Tiszavasvári Városi Önkormányzat.</w:t>
      </w:r>
    </w:p>
    <w:p w:rsidR="006E2DE9" w:rsidRPr="009911A1" w:rsidRDefault="006E2DE9" w:rsidP="006E2DE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 xml:space="preserve">- 16%-os tulajdon hányadban a Szorgalmatos Önkormányzat  </w:t>
      </w:r>
    </w:p>
    <w:p w:rsidR="006E2DE9" w:rsidRDefault="006E2DE9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9911A1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2407B4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 </w:t>
      </w:r>
      <w:r w:rsidR="009911A1" w:rsidRPr="00E71FE2">
        <w:rPr>
          <w:rFonts w:ascii="Times New Roman" w:hAnsi="Times New Roman" w:cs="Times New Roman"/>
          <w:sz w:val="24"/>
          <w:szCs w:val="24"/>
          <w:u w:val="single"/>
        </w:rPr>
        <w:t>VÍZIKÖZMŰ R</w:t>
      </w:r>
      <w:r w:rsidR="00AA0363" w:rsidRPr="00E71FE2">
        <w:rPr>
          <w:rFonts w:ascii="Times New Roman" w:hAnsi="Times New Roman" w:cs="Times New Roman"/>
          <w:sz w:val="24"/>
          <w:szCs w:val="24"/>
          <w:u w:val="single"/>
        </w:rPr>
        <w:t>ENDSZER TECHNOLÓGIAI JELLEMZÉSE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0363" w:rsidRPr="00E71FE2" w:rsidRDefault="002407B4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2.2.1 </w:t>
      </w:r>
      <w:r w:rsidR="00AA0363" w:rsidRPr="00E71FE2">
        <w:rPr>
          <w:rFonts w:ascii="Times New Roman" w:hAnsi="Times New Roman" w:cs="Times New Roman"/>
          <w:sz w:val="24"/>
          <w:szCs w:val="24"/>
          <w:u w:val="single"/>
        </w:rPr>
        <w:t>IVÓVÍZ</w:t>
      </w:r>
    </w:p>
    <w:p w:rsid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3FD3" w:rsidRPr="009911A1" w:rsidRDefault="003E3FD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FD3E04" w:rsidP="009911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2.2.1.1 </w:t>
      </w:r>
      <w:r w:rsidR="009911A1" w:rsidRPr="00E71FE2">
        <w:rPr>
          <w:rFonts w:ascii="Times New Roman" w:hAnsi="Times New Roman" w:cs="Times New Roman"/>
          <w:sz w:val="24"/>
          <w:szCs w:val="24"/>
          <w:u w:val="single"/>
        </w:rPr>
        <w:t>TELEPI LÉTESÍTMÉNY</w:t>
      </w:r>
    </w:p>
    <w:p w:rsidR="009911A1" w:rsidRPr="00CF3615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dash"/>
        </w:rPr>
      </w:pPr>
    </w:p>
    <w:p w:rsid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A vízmű telep</w:t>
      </w:r>
      <w:r w:rsidR="00AA0363">
        <w:rPr>
          <w:rFonts w:ascii="Times New Roman" w:hAnsi="Times New Roman" w:cs="Times New Roman"/>
          <w:sz w:val="24"/>
          <w:szCs w:val="24"/>
        </w:rPr>
        <w:t xml:space="preserve"> helye</w:t>
      </w:r>
      <w:r w:rsidRPr="009911A1">
        <w:rPr>
          <w:rFonts w:ascii="Times New Roman" w:hAnsi="Times New Roman" w:cs="Times New Roman"/>
          <w:sz w:val="24"/>
          <w:szCs w:val="24"/>
        </w:rPr>
        <w:t>: Tiszavasvári</w:t>
      </w:r>
      <w:r w:rsidR="006A42B8"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Bajcsy-Zs</w:t>
      </w:r>
      <w:r w:rsidR="006A42B8">
        <w:rPr>
          <w:rFonts w:ascii="Times New Roman" w:hAnsi="Times New Roman" w:cs="Times New Roman"/>
          <w:sz w:val="24"/>
          <w:szCs w:val="24"/>
        </w:rPr>
        <w:t>ilinszky</w:t>
      </w:r>
      <w:r w:rsidRPr="009911A1">
        <w:rPr>
          <w:rFonts w:ascii="Times New Roman" w:hAnsi="Times New Roman" w:cs="Times New Roman"/>
          <w:sz w:val="24"/>
          <w:szCs w:val="24"/>
        </w:rPr>
        <w:t xml:space="preserve"> u.</w:t>
      </w:r>
      <w:r w:rsidR="00383D3E"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59.</w:t>
      </w:r>
      <w:r w:rsidR="00353A95"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sz</w:t>
      </w:r>
      <w:r w:rsidR="006A42B8">
        <w:rPr>
          <w:rFonts w:ascii="Times New Roman" w:hAnsi="Times New Roman" w:cs="Times New Roman"/>
          <w:sz w:val="24"/>
          <w:szCs w:val="24"/>
        </w:rPr>
        <w:t>ám</w:t>
      </w:r>
      <w:r w:rsidRPr="009911A1">
        <w:rPr>
          <w:rFonts w:ascii="Times New Roman" w:hAnsi="Times New Roman" w:cs="Times New Roman"/>
          <w:sz w:val="24"/>
          <w:szCs w:val="24"/>
        </w:rPr>
        <w:t>, hrsz.:</w:t>
      </w:r>
      <w:r w:rsidR="00353A95"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3603 (vízmű épület, telephely, belső közművek, tisztított víztározók)</w:t>
      </w:r>
    </w:p>
    <w:p w:rsidR="00AA0363" w:rsidRDefault="00AA036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0363" w:rsidRPr="009911A1" w:rsidRDefault="00AA036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telepen </w:t>
      </w:r>
      <w:r w:rsidR="00353A9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fő gépész dolgozik, emellett </w:t>
      </w:r>
      <w:r w:rsidR="00353A9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fő hálózat-karbantartó, </w:t>
      </w:r>
      <w:r w:rsidR="00383D3E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fő raktáros és 1 fő üzemegység vezető látja el a feladatokat.</w:t>
      </w:r>
    </w:p>
    <w:p w:rsidR="00AA0363" w:rsidRDefault="00AA036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71C" w:rsidRPr="00E71FE2" w:rsidRDefault="00FD3E04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2.2.1.2 </w:t>
      </w:r>
      <w:r w:rsidR="0083671C" w:rsidRPr="00E71FE2">
        <w:rPr>
          <w:rFonts w:ascii="Times New Roman" w:hAnsi="Times New Roman" w:cs="Times New Roman"/>
          <w:caps/>
          <w:sz w:val="24"/>
          <w:szCs w:val="24"/>
          <w:u w:val="single"/>
        </w:rPr>
        <w:t>Vízjogi engedély</w:t>
      </w:r>
    </w:p>
    <w:p w:rsidR="009911A1" w:rsidRPr="009911A1" w:rsidRDefault="0083671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Engedély száma: </w:t>
      </w:r>
      <w:r w:rsidR="009911A1" w:rsidRPr="009911A1">
        <w:rPr>
          <w:rFonts w:ascii="Times New Roman" w:hAnsi="Times New Roman" w:cs="Times New Roman"/>
          <w:sz w:val="24"/>
          <w:szCs w:val="24"/>
        </w:rPr>
        <w:t xml:space="preserve">Ht.315/90/11/997. </w:t>
      </w:r>
      <w:proofErr w:type="gramStart"/>
      <w:r w:rsidR="009911A1" w:rsidRPr="009911A1">
        <w:rPr>
          <w:rFonts w:ascii="Times New Roman" w:hAnsi="Times New Roman" w:cs="Times New Roman"/>
          <w:sz w:val="24"/>
          <w:szCs w:val="24"/>
        </w:rPr>
        <w:t>sz</w:t>
      </w:r>
      <w:r w:rsidR="006A42B8">
        <w:rPr>
          <w:rFonts w:ascii="Times New Roman" w:hAnsi="Times New Roman" w:cs="Times New Roman"/>
          <w:sz w:val="24"/>
          <w:szCs w:val="24"/>
        </w:rPr>
        <w:t>ámú</w:t>
      </w:r>
      <w:proofErr w:type="gramEnd"/>
      <w:r w:rsidR="009911A1" w:rsidRPr="009911A1">
        <w:rPr>
          <w:rFonts w:ascii="Times New Roman" w:hAnsi="Times New Roman" w:cs="Times New Roman"/>
          <w:sz w:val="24"/>
          <w:szCs w:val="24"/>
        </w:rPr>
        <w:t xml:space="preserve">  vízjogi üzemeltetési engedély</w:t>
      </w:r>
      <w:r>
        <w:rPr>
          <w:rFonts w:ascii="Times New Roman" w:hAnsi="Times New Roman" w:cs="Times New Roman"/>
          <w:sz w:val="24"/>
          <w:szCs w:val="24"/>
        </w:rPr>
        <w:t xml:space="preserve"> (többszörösen módosított</w:t>
      </w:r>
      <w:r w:rsidR="001F455C">
        <w:rPr>
          <w:rFonts w:ascii="Times New Roman" w:hAnsi="Times New Roman" w:cs="Times New Roman"/>
          <w:sz w:val="24"/>
          <w:szCs w:val="24"/>
        </w:rPr>
        <w:t xml:space="preserve"> alaphatározat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01A" w:rsidRDefault="0022201A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2195"/>
        <w:gridCol w:w="2303"/>
        <w:gridCol w:w="2303"/>
        <w:gridCol w:w="2303"/>
      </w:tblGrid>
      <w:tr w:rsidR="008602ED" w:rsidTr="00FD3E04">
        <w:tc>
          <w:tcPr>
            <w:tcW w:w="2195" w:type="dxa"/>
          </w:tcPr>
          <w:p w:rsidR="008602ED" w:rsidRPr="008602ED" w:rsidRDefault="008602ED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száma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neve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Kiadó hatóság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érvényessége</w:t>
            </w:r>
          </w:p>
        </w:tc>
      </w:tr>
      <w:tr w:rsidR="008602ED" w:rsidRPr="008602ED" w:rsidTr="00FD3E04">
        <w:tc>
          <w:tcPr>
            <w:tcW w:w="9104" w:type="dxa"/>
            <w:gridSpan w:val="4"/>
          </w:tcPr>
          <w:p w:rsidR="008602ED" w:rsidRPr="008602ED" w:rsidRDefault="008602ED" w:rsidP="008602ED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Tiszavasvári Vízmű</w:t>
            </w:r>
          </w:p>
        </w:tc>
      </w:tr>
      <w:tr w:rsidR="008602ED" w:rsidRPr="008602ED" w:rsidTr="003E0330">
        <w:tc>
          <w:tcPr>
            <w:tcW w:w="2195" w:type="dxa"/>
            <w:vAlign w:val="center"/>
          </w:tcPr>
          <w:p w:rsidR="008602ED" w:rsidRPr="008602ED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Ht.315/90/1997.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Vízjogi üzemeltetési engedély</w:t>
            </w:r>
          </w:p>
        </w:tc>
        <w:tc>
          <w:tcPr>
            <w:tcW w:w="2303" w:type="dxa"/>
            <w:vAlign w:val="center"/>
          </w:tcPr>
          <w:p w:rsidR="008602ED" w:rsidRPr="008602ED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TIVIZIG</w:t>
            </w:r>
          </w:p>
        </w:tc>
        <w:tc>
          <w:tcPr>
            <w:tcW w:w="2303" w:type="dxa"/>
            <w:vAlign w:val="center"/>
          </w:tcPr>
          <w:p w:rsidR="008602ED" w:rsidRPr="008602ED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8602ED" w:rsidTr="003E0330">
        <w:tc>
          <w:tcPr>
            <w:tcW w:w="2195" w:type="dxa"/>
            <w:vAlign w:val="center"/>
          </w:tcPr>
          <w:p w:rsidR="008602ED" w:rsidRPr="008602ED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Ht.315/106/2004.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Tiszántúli Vízügyi Felügyelet</w:t>
            </w:r>
          </w:p>
        </w:tc>
        <w:tc>
          <w:tcPr>
            <w:tcW w:w="2303" w:type="dxa"/>
            <w:vAlign w:val="center"/>
          </w:tcPr>
          <w:p w:rsidR="008602ED" w:rsidRPr="008602ED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2009. december 31.</w:t>
            </w:r>
          </w:p>
        </w:tc>
      </w:tr>
      <w:tr w:rsidR="008602ED" w:rsidRPr="008602ED" w:rsidTr="003E0330">
        <w:tc>
          <w:tcPr>
            <w:tcW w:w="2195" w:type="dxa"/>
            <w:vAlign w:val="center"/>
          </w:tcPr>
          <w:p w:rsidR="008602ED" w:rsidRPr="008602ED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1428/10/2007.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  <w:vAlign w:val="center"/>
          </w:tcPr>
          <w:p w:rsidR="008602ED" w:rsidRPr="008602ED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8602ED" w:rsidRPr="008602ED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1F455C" w:rsidTr="003E0330">
        <w:tc>
          <w:tcPr>
            <w:tcW w:w="2195" w:type="dxa"/>
            <w:vAlign w:val="center"/>
          </w:tcPr>
          <w:p w:rsidR="008602ED" w:rsidRPr="001F455C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55C">
              <w:rPr>
                <w:rFonts w:ascii="Times New Roman" w:hAnsi="Times New Roman" w:cs="Times New Roman"/>
                <w:sz w:val="20"/>
                <w:szCs w:val="20"/>
              </w:rPr>
              <w:t>13744/7/2009.</w:t>
            </w:r>
          </w:p>
        </w:tc>
        <w:tc>
          <w:tcPr>
            <w:tcW w:w="2303" w:type="dxa"/>
          </w:tcPr>
          <w:p w:rsidR="008602ED" w:rsidRPr="001F455C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55C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  <w:vAlign w:val="center"/>
          </w:tcPr>
          <w:p w:rsidR="008602ED" w:rsidRPr="001F455C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55C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8602ED" w:rsidRPr="001F455C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55C">
              <w:rPr>
                <w:rFonts w:ascii="Times New Roman" w:hAnsi="Times New Roman" w:cs="Times New Roman"/>
                <w:sz w:val="20"/>
                <w:szCs w:val="20"/>
              </w:rPr>
              <w:t>2019. december 31.</w:t>
            </w:r>
          </w:p>
        </w:tc>
      </w:tr>
      <w:tr w:rsidR="008602ED" w:rsidRPr="008602ED" w:rsidTr="003E0330">
        <w:tc>
          <w:tcPr>
            <w:tcW w:w="2195" w:type="dxa"/>
            <w:vAlign w:val="center"/>
          </w:tcPr>
          <w:p w:rsidR="008602ED" w:rsidRPr="008602ED" w:rsidRDefault="008602ED" w:rsidP="003E03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902/11/2013.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Tiszavasvári-Józsefháza közkút vízjogi fennmaradási engedélye</w:t>
            </w:r>
          </w:p>
        </w:tc>
        <w:tc>
          <w:tcPr>
            <w:tcW w:w="2303" w:type="dxa"/>
            <w:vAlign w:val="center"/>
          </w:tcPr>
          <w:p w:rsidR="008602ED" w:rsidRPr="008602ED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8602ED" w:rsidRPr="008602ED" w:rsidRDefault="008602ED" w:rsidP="003E03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2028. december 31.</w:t>
            </w:r>
          </w:p>
        </w:tc>
      </w:tr>
      <w:tr w:rsidR="008602ED" w:rsidRPr="008602ED" w:rsidTr="003E0330">
        <w:tc>
          <w:tcPr>
            <w:tcW w:w="2195" w:type="dxa"/>
            <w:vAlign w:val="center"/>
          </w:tcPr>
          <w:p w:rsidR="008602ED" w:rsidRPr="008602ED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1212/7/2013.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  <w:vAlign w:val="center"/>
          </w:tcPr>
          <w:p w:rsidR="008602ED" w:rsidRPr="008602ED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8602ED" w:rsidRPr="008602ED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8602ED" w:rsidTr="003E0330">
        <w:tc>
          <w:tcPr>
            <w:tcW w:w="2195" w:type="dxa"/>
            <w:vAlign w:val="center"/>
          </w:tcPr>
          <w:p w:rsidR="008602ED" w:rsidRPr="008602ED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2138/4/2013.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 xml:space="preserve">Vízjogi üzemeltetési engedély módosítása (névátírás: HBVSZ </w:t>
            </w:r>
            <w:proofErr w:type="spellStart"/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Zrt</w:t>
            </w:r>
            <w:proofErr w:type="spellEnd"/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2303" w:type="dxa"/>
            <w:vAlign w:val="center"/>
          </w:tcPr>
          <w:p w:rsidR="008602ED" w:rsidRPr="008602ED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8602ED" w:rsidRPr="008602ED" w:rsidRDefault="008602ED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55C" w:rsidRPr="008602ED" w:rsidTr="003E0330">
        <w:tc>
          <w:tcPr>
            <w:tcW w:w="2195" w:type="dxa"/>
            <w:vAlign w:val="center"/>
          </w:tcPr>
          <w:p w:rsidR="001F455C" w:rsidRPr="001F455C" w:rsidRDefault="001F455C" w:rsidP="003E03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35900/9145-10/2019.ált</w:t>
            </w:r>
          </w:p>
        </w:tc>
        <w:tc>
          <w:tcPr>
            <w:tcW w:w="2303" w:type="dxa"/>
            <w:vAlign w:val="center"/>
          </w:tcPr>
          <w:p w:rsidR="001F455C" w:rsidRPr="001F455C" w:rsidRDefault="001F455C" w:rsidP="003E03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455C">
              <w:rPr>
                <w:rFonts w:ascii="Times New Roman" w:hAnsi="Times New Roman" w:cs="Times New Roman"/>
                <w:b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1F455C" w:rsidRDefault="001F455C" w:rsidP="00A73CB6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Hajdú-Bihar Megyei Katasztrófavédelmi Igazgatóság</w:t>
            </w:r>
          </w:p>
          <w:p w:rsidR="001F455C" w:rsidRPr="00EC03B7" w:rsidRDefault="001F455C" w:rsidP="00A73CB6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Katasztrófavédelmi Hatósági Szolgálat</w:t>
            </w:r>
          </w:p>
        </w:tc>
        <w:tc>
          <w:tcPr>
            <w:tcW w:w="2303" w:type="dxa"/>
            <w:vAlign w:val="center"/>
          </w:tcPr>
          <w:p w:rsidR="001F455C" w:rsidRPr="001F455C" w:rsidRDefault="001F455C" w:rsidP="003E03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2030. március 31.</w:t>
            </w:r>
          </w:p>
        </w:tc>
      </w:tr>
      <w:tr w:rsidR="001F455C" w:rsidRPr="008602ED" w:rsidTr="00FD3E04">
        <w:tc>
          <w:tcPr>
            <w:tcW w:w="9104" w:type="dxa"/>
            <w:gridSpan w:val="4"/>
          </w:tcPr>
          <w:p w:rsidR="001F455C" w:rsidRPr="008602ED" w:rsidRDefault="001F455C" w:rsidP="008602ED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Tiszavasvári Városi Vízmű</w:t>
            </w:r>
          </w:p>
        </w:tc>
      </w:tr>
      <w:tr w:rsidR="001F455C" w:rsidRPr="008602ED" w:rsidTr="003E0330">
        <w:tc>
          <w:tcPr>
            <w:tcW w:w="2195" w:type="dxa"/>
            <w:vAlign w:val="center"/>
          </w:tcPr>
          <w:p w:rsidR="001F455C" w:rsidRPr="008602ED" w:rsidRDefault="001F455C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1428/12/2007.</w:t>
            </w:r>
          </w:p>
        </w:tc>
        <w:tc>
          <w:tcPr>
            <w:tcW w:w="2303" w:type="dxa"/>
          </w:tcPr>
          <w:p w:rsidR="001F455C" w:rsidRPr="008602ED" w:rsidRDefault="001F455C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Üzemelő vízbázis kijelölése</w:t>
            </w:r>
          </w:p>
        </w:tc>
        <w:tc>
          <w:tcPr>
            <w:tcW w:w="2303" w:type="dxa"/>
            <w:vAlign w:val="center"/>
          </w:tcPr>
          <w:p w:rsidR="001F455C" w:rsidRPr="008602ED" w:rsidRDefault="001F455C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1F455C" w:rsidRPr="008602ED" w:rsidRDefault="001F455C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455C" w:rsidRPr="008602ED" w:rsidTr="003E0330">
        <w:tc>
          <w:tcPr>
            <w:tcW w:w="2195" w:type="dxa"/>
            <w:vAlign w:val="center"/>
          </w:tcPr>
          <w:p w:rsidR="001F455C" w:rsidRPr="008602ED" w:rsidRDefault="001F455C" w:rsidP="003E03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3584/3/2013.</w:t>
            </w:r>
          </w:p>
        </w:tc>
        <w:tc>
          <w:tcPr>
            <w:tcW w:w="2303" w:type="dxa"/>
          </w:tcPr>
          <w:p w:rsidR="001F455C" w:rsidRPr="008602ED" w:rsidRDefault="001F455C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Üzemelő vízbázis kijelölő határozat módosítása (névátírás: HBVSZ </w:t>
            </w:r>
            <w:proofErr w:type="spellStart"/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Zrt</w:t>
            </w:r>
            <w:proofErr w:type="spellEnd"/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2303" w:type="dxa"/>
            <w:vAlign w:val="center"/>
          </w:tcPr>
          <w:p w:rsidR="001F455C" w:rsidRPr="008602ED" w:rsidRDefault="001F455C" w:rsidP="003E03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1F455C" w:rsidRPr="008602ED" w:rsidRDefault="001F455C" w:rsidP="003E03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2020. december 31.</w:t>
            </w:r>
          </w:p>
        </w:tc>
      </w:tr>
    </w:tbl>
    <w:p w:rsidR="008602ED" w:rsidRDefault="008602E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71C" w:rsidRPr="00E71FE2" w:rsidRDefault="00FD3E04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2.2.1.3 </w:t>
      </w:r>
      <w:r w:rsidR="0083671C" w:rsidRPr="00E71FE2">
        <w:rPr>
          <w:rFonts w:ascii="Times New Roman" w:hAnsi="Times New Roman" w:cs="Times New Roman"/>
          <w:caps/>
          <w:sz w:val="24"/>
          <w:szCs w:val="24"/>
          <w:u w:val="single"/>
        </w:rPr>
        <w:t>Víznyerő helyek</w:t>
      </w:r>
    </w:p>
    <w:p w:rsidR="0083671C" w:rsidRDefault="0033455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víztermelő telep kizárólag felszín alatti vízbázist vesz igénybe, az ebből származó rétegvizet juttat a hálózatba a vízkezelést követően.</w:t>
      </w:r>
    </w:p>
    <w:p w:rsidR="0033455B" w:rsidRDefault="0033455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2016"/>
        <w:gridCol w:w="1842"/>
        <w:gridCol w:w="1843"/>
        <w:gridCol w:w="1843"/>
      </w:tblGrid>
      <w:tr w:rsidR="0033455B" w:rsidTr="00FD3E04">
        <w:tc>
          <w:tcPr>
            <w:tcW w:w="1560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Kútszám</w:t>
            </w:r>
          </w:p>
        </w:tc>
        <w:tc>
          <w:tcPr>
            <w:tcW w:w="2016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Kataszteri szám</w:t>
            </w:r>
          </w:p>
        </w:tc>
        <w:tc>
          <w:tcPr>
            <w:tcW w:w="1842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Fúrás éve</w:t>
            </w:r>
          </w:p>
        </w:tc>
        <w:tc>
          <w:tcPr>
            <w:tcW w:w="1843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Talpmélység</w:t>
            </w:r>
          </w:p>
        </w:tc>
        <w:tc>
          <w:tcPr>
            <w:tcW w:w="1843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Max. vízhozam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B-67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1963.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 l/p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B-75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1968.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149,00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 l/p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B-89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1982.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151,50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 l/p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B-90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1983.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142,00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 l/p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B-92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1991.</w:t>
            </w:r>
          </w:p>
        </w:tc>
        <w:tc>
          <w:tcPr>
            <w:tcW w:w="1843" w:type="dxa"/>
          </w:tcPr>
          <w:p w:rsidR="0033455B" w:rsidRDefault="00677EDA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</w:t>
            </w:r>
            <w:r w:rsidR="009F7E1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 l/p</w:t>
            </w:r>
          </w:p>
        </w:tc>
      </w:tr>
    </w:tbl>
    <w:p w:rsidR="0083671C" w:rsidRDefault="0083671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22C" w:rsidRDefault="00E5722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Vízkitermelés a IV. és V. számú kútból történik, az I., II. és III. számú kutak jelenleg megfigyelő kutakként funkcionálnak.</w:t>
      </w:r>
    </w:p>
    <w:p w:rsidR="00E5722C" w:rsidRDefault="00E5722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6C3" w:rsidRPr="00D06642" w:rsidRDefault="000A76C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6642">
        <w:rPr>
          <w:rFonts w:ascii="Times New Roman" w:hAnsi="Times New Roman" w:cs="Times New Roman"/>
          <w:sz w:val="24"/>
          <w:szCs w:val="24"/>
          <w:u w:val="single"/>
        </w:rPr>
        <w:lastRenderedPageBreak/>
        <w:t>Búvárszivattyúk adatai</w:t>
      </w:r>
    </w:p>
    <w:p w:rsidR="000A76C3" w:rsidRP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3EF">
        <w:rPr>
          <w:rFonts w:ascii="Times New Roman" w:hAnsi="Times New Roman" w:cs="Times New Roman"/>
          <w:i/>
          <w:sz w:val="24"/>
          <w:szCs w:val="24"/>
        </w:rPr>
        <w:t>I. számú kút: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0A76C3" w:rsidRDefault="000A76C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3EF" w:rsidRP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</w:t>
      </w:r>
      <w:r w:rsidRPr="00B233EF">
        <w:rPr>
          <w:rFonts w:ascii="Times New Roman" w:hAnsi="Times New Roman" w:cs="Times New Roman"/>
          <w:i/>
          <w:sz w:val="24"/>
          <w:szCs w:val="24"/>
        </w:rPr>
        <w:t>I. számú kút:</w:t>
      </w:r>
    </w:p>
    <w:p w:rsid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3EF" w:rsidRP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II</w:t>
      </w:r>
      <w:r w:rsidRPr="00B233EF">
        <w:rPr>
          <w:rFonts w:ascii="Times New Roman" w:hAnsi="Times New Roman" w:cs="Times New Roman"/>
          <w:i/>
          <w:sz w:val="24"/>
          <w:szCs w:val="24"/>
        </w:rPr>
        <w:t>I. számú kút:</w:t>
      </w:r>
    </w:p>
    <w:p w:rsid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3EF" w:rsidRP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3EF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i/>
          <w:sz w:val="24"/>
          <w:szCs w:val="24"/>
        </w:rPr>
        <w:t>V</w:t>
      </w:r>
      <w:r w:rsidRPr="00B233EF">
        <w:rPr>
          <w:rFonts w:ascii="Times New Roman" w:hAnsi="Times New Roman" w:cs="Times New Roman"/>
          <w:i/>
          <w:sz w:val="24"/>
          <w:szCs w:val="24"/>
        </w:rPr>
        <w:t>. számú kút:</w:t>
      </w:r>
    </w:p>
    <w:p w:rsid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70/5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1250 l/p</w:t>
      </w:r>
      <w:r>
        <w:rPr>
          <w:rFonts w:ascii="Times New Roman" w:hAnsi="Times New Roman" w:cs="Times New Roman"/>
          <w:sz w:val="24"/>
          <w:szCs w:val="24"/>
        </w:rPr>
        <w:tab/>
        <w:t>H = 55 m</w:t>
      </w:r>
      <w:r>
        <w:rPr>
          <w:rFonts w:ascii="Times New Roman" w:hAnsi="Times New Roman" w:cs="Times New Roman"/>
          <w:sz w:val="24"/>
          <w:szCs w:val="24"/>
        </w:rPr>
        <w:tab/>
        <w:t>N = 18 kW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3EF" w:rsidRP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</w:t>
      </w:r>
      <w:r w:rsidRPr="00B233EF">
        <w:rPr>
          <w:rFonts w:ascii="Times New Roman" w:hAnsi="Times New Roman" w:cs="Times New Roman"/>
          <w:i/>
          <w:sz w:val="24"/>
          <w:szCs w:val="24"/>
        </w:rPr>
        <w:t>. számú kút:</w:t>
      </w:r>
    </w:p>
    <w:p w:rsid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75-B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1250 l/p</w:t>
      </w:r>
      <w:r>
        <w:rPr>
          <w:rFonts w:ascii="Times New Roman" w:hAnsi="Times New Roman" w:cs="Times New Roman"/>
          <w:sz w:val="24"/>
          <w:szCs w:val="24"/>
        </w:rPr>
        <w:tab/>
        <w:t>H = 30 m</w:t>
      </w:r>
      <w:r>
        <w:rPr>
          <w:rFonts w:ascii="Times New Roman" w:hAnsi="Times New Roman" w:cs="Times New Roman"/>
          <w:sz w:val="24"/>
          <w:szCs w:val="24"/>
        </w:rPr>
        <w:tab/>
        <w:t>N = 1</w:t>
      </w:r>
      <w:r w:rsidR="00AC6F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kW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9911A1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FD3E04" w:rsidP="009911A1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2.2.1.4 </w:t>
      </w:r>
      <w:r w:rsidR="0033455B" w:rsidRPr="00E71FE2">
        <w:rPr>
          <w:rFonts w:ascii="Times New Roman" w:hAnsi="Times New Roman" w:cs="Times New Roman"/>
          <w:caps/>
          <w:sz w:val="24"/>
          <w:szCs w:val="24"/>
          <w:u w:val="single"/>
        </w:rPr>
        <w:t>Víztisztítási t</w:t>
      </w:r>
      <w:r w:rsidR="009911A1" w:rsidRPr="00E71FE2">
        <w:rPr>
          <w:rFonts w:ascii="Times New Roman" w:hAnsi="Times New Roman" w:cs="Times New Roman"/>
          <w:caps/>
          <w:sz w:val="24"/>
          <w:szCs w:val="24"/>
          <w:u w:val="single"/>
        </w:rPr>
        <w:t>echnológia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Gázmentesítés: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</w:t>
      </w:r>
      <w:r w:rsidR="00A46E15"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Levegő bekeverés: 10m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 GYKV 7/3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kompresszor, V = 80m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 h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5000 l-es légtartály szükséges nyomás: 3,00 – 5,00 bar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 Ø 1200 mm-es légkiválasztó, v = 4 cm/s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 xml:space="preserve">Vas- és </w:t>
      </w:r>
      <w:proofErr w:type="spellStart"/>
      <w:r w:rsidRPr="009911A1">
        <w:rPr>
          <w:rFonts w:ascii="Times New Roman" w:hAnsi="Times New Roman" w:cs="Times New Roman"/>
          <w:sz w:val="24"/>
          <w:szCs w:val="24"/>
          <w:u w:val="single"/>
        </w:rPr>
        <w:t>mangántalanító</w:t>
      </w:r>
      <w:proofErr w:type="spellEnd"/>
      <w:r w:rsidRPr="009911A1">
        <w:rPr>
          <w:rFonts w:ascii="Times New Roman" w:hAnsi="Times New Roman" w:cs="Times New Roman"/>
          <w:sz w:val="24"/>
          <w:szCs w:val="24"/>
          <w:u w:val="single"/>
        </w:rPr>
        <w:t xml:space="preserve"> szűrők: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 Ø 3150 mm-es ZEL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kétrétegű szűrő, v=6 m/h (50m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/h)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- 4 db Ø 1800 mm- es kétrétegű szűrő, v= 6m/h (15m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/h)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db R6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öblítő kompresszor, v= 600m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p = 0,60 bar; N = 18,5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RKM 6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öblítő kompresszor, v= 120m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p = 1 bar; N = 13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db, AMIN 125-100-250+250VZ 160M4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.öblitőszivattyú</w:t>
      </w:r>
      <w:proofErr w:type="spellEnd"/>
      <w:proofErr w:type="gramEnd"/>
      <w:r w:rsidRPr="009911A1">
        <w:rPr>
          <w:rFonts w:ascii="Times New Roman" w:hAnsi="Times New Roman" w:cs="Times New Roman"/>
          <w:sz w:val="24"/>
          <w:szCs w:val="24"/>
        </w:rPr>
        <w:t>,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2100 l/p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;  H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20 m;  N = 11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TA 120/20/I + VZ 234/4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öblitőszivattyú</w:t>
      </w:r>
      <w:proofErr w:type="spellEnd"/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1200 l/p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;  H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20 m;  N = 7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BV 1020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vegyszerszivattyú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800 l/p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;  H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11,5 m;  N = 5,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5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V = 800 l-es vegyszertartály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ADVANCE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klórozó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Alacsony tároló: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150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 w:rsidR="00AA0363"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h = 3 m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400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 w:rsidR="00AA0363">
        <w:rPr>
          <w:rFonts w:ascii="Times New Roman" w:hAnsi="Times New Roman" w:cs="Times New Roman"/>
          <w:sz w:val="24"/>
          <w:szCs w:val="24"/>
        </w:rPr>
        <w:t>,</w:t>
      </w:r>
      <w:r w:rsidRPr="009911A1">
        <w:rPr>
          <w:rFonts w:ascii="Times New Roman" w:hAnsi="Times New Roman" w:cs="Times New Roman"/>
          <w:sz w:val="24"/>
          <w:szCs w:val="24"/>
        </w:rPr>
        <w:t xml:space="preserve"> h = 1,7 m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Magas tároló: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200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 w:rsidR="00AA0363"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h = 30 m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Hálózati szivattyúk: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db, TTA 170/25/III.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Q = 1700 l/p; H = 75 m; N = 27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TA 120/20/III.+ Z 71/4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Q = 1200 l/p; H = 60 m; N = 22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2407B4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407B4">
        <w:rPr>
          <w:rFonts w:ascii="Times New Roman" w:hAnsi="Times New Roman" w:cs="Times New Roman"/>
          <w:sz w:val="24"/>
          <w:szCs w:val="24"/>
          <w:u w:val="single"/>
        </w:rPr>
        <w:t>Kapacitási adatok</w:t>
      </w:r>
    </w:p>
    <w:p w:rsidR="00113B49" w:rsidRPr="00113B49" w:rsidRDefault="00113B49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Mélyfúrási kutak: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373BE7">
        <w:rPr>
          <w:rFonts w:ascii="Times New Roman" w:hAnsi="Times New Roman" w:cs="Times New Roman"/>
          <w:sz w:val="24"/>
          <w:szCs w:val="24"/>
        </w:rPr>
        <w:t>9400</w:t>
      </w:r>
      <w:r w:rsidRPr="009911A1">
        <w:rPr>
          <w:rFonts w:ascii="Times New Roman" w:hAnsi="Times New Roman" w:cs="Times New Roman"/>
          <w:sz w:val="24"/>
          <w:szCs w:val="24"/>
        </w:rPr>
        <w:t>l/p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373BE7">
        <w:rPr>
          <w:rFonts w:ascii="Times New Roman" w:hAnsi="Times New Roman" w:cs="Times New Roman"/>
          <w:sz w:val="24"/>
          <w:szCs w:val="24"/>
        </w:rPr>
        <w:t>13.536</w:t>
      </w:r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Búvárszivattyúk: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 xml:space="preserve"> 61</w:t>
      </w:r>
      <w:r w:rsidR="00373BE7">
        <w:rPr>
          <w:rFonts w:ascii="Times New Roman" w:hAnsi="Times New Roman" w:cs="Times New Roman"/>
          <w:sz w:val="24"/>
          <w:szCs w:val="24"/>
        </w:rPr>
        <w:t>0</w:t>
      </w:r>
      <w:r w:rsidRPr="009911A1">
        <w:rPr>
          <w:rFonts w:ascii="Times New Roman" w:hAnsi="Times New Roman" w:cs="Times New Roman"/>
          <w:sz w:val="24"/>
          <w:szCs w:val="24"/>
        </w:rPr>
        <w:t>0l/p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373BE7">
        <w:rPr>
          <w:rFonts w:ascii="Times New Roman" w:hAnsi="Times New Roman" w:cs="Times New Roman"/>
          <w:sz w:val="24"/>
          <w:szCs w:val="24"/>
        </w:rPr>
        <w:t>8.784</w:t>
      </w:r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Szűrők</w:t>
      </w:r>
      <w:r w:rsidR="00113B49">
        <w:rPr>
          <w:rFonts w:ascii="Times New Roman" w:hAnsi="Times New Roman" w:cs="Times New Roman"/>
          <w:sz w:val="24"/>
          <w:szCs w:val="24"/>
        </w:rPr>
        <w:t>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3</w:t>
      </w:r>
      <w:r w:rsidR="00373BE7"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520m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Hálózati szivattyúk: 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2900 l/p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3</w:t>
      </w:r>
      <w:r w:rsidR="00373BE7"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828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Kimenő hálózat: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5</w:t>
      </w:r>
      <w:r w:rsidR="00373BE7"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500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Mértékadó kapacitás: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3</w:t>
      </w:r>
      <w:r w:rsidR="00373BE7">
        <w:rPr>
          <w:rFonts w:ascii="Times New Roman" w:hAnsi="Times New Roman" w:cs="Times New Roman"/>
          <w:sz w:val="24"/>
          <w:szCs w:val="24"/>
          <w:u w:val="dotted"/>
        </w:rPr>
        <w:t>.</w:t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520 m</w:t>
      </w:r>
      <w:r w:rsidRPr="009911A1">
        <w:rPr>
          <w:rFonts w:ascii="Times New Roman" w:hAnsi="Times New Roman" w:cs="Times New Roman"/>
          <w:sz w:val="24"/>
          <w:szCs w:val="24"/>
          <w:u w:val="dotted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Igényelt vízmennyiség: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800.000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/év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2</w:t>
      </w:r>
      <w:r w:rsidR="00373BE7"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192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A vízkitermelés, víztisztítás jelenlegi kapacitás kihasználtsága </w:t>
      </w:r>
      <w:r w:rsidRPr="009911A1">
        <w:rPr>
          <w:rFonts w:ascii="Times New Roman" w:hAnsi="Times New Roman" w:cs="Times New Roman"/>
          <w:sz w:val="24"/>
          <w:szCs w:val="24"/>
          <w:u w:val="single"/>
        </w:rPr>
        <w:t>65%-</w:t>
      </w:r>
      <w:r w:rsidRPr="009911A1">
        <w:rPr>
          <w:rFonts w:ascii="Times New Roman" w:hAnsi="Times New Roman" w:cs="Times New Roman"/>
          <w:sz w:val="24"/>
          <w:szCs w:val="24"/>
        </w:rPr>
        <w:t>os.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11A1" w:rsidRPr="000A76C3" w:rsidRDefault="00F451D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Vízkezelés művei, t</w:t>
      </w:r>
      <w:r w:rsidR="009911A1" w:rsidRPr="000A76C3">
        <w:rPr>
          <w:rFonts w:ascii="Times New Roman" w:hAnsi="Times New Roman" w:cs="Times New Roman"/>
          <w:sz w:val="24"/>
          <w:szCs w:val="24"/>
          <w:u w:val="single"/>
        </w:rPr>
        <w:t>echnológiai egységek főbb jellemzői</w:t>
      </w:r>
    </w:p>
    <w:p w:rsidR="009911A1" w:rsidRPr="00F451D3" w:rsidRDefault="009911A1" w:rsidP="00F451D3">
      <w:pPr>
        <w:pStyle w:val="bekezds"/>
        <w:spacing w:line="240" w:lineRule="auto"/>
        <w:ind w:left="0"/>
        <w:jc w:val="both"/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51D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451D3">
        <w:rPr>
          <w:rFonts w:ascii="Times New Roman" w:hAnsi="Times New Roman" w:cs="Times New Roman"/>
          <w:sz w:val="24"/>
          <w:szCs w:val="24"/>
        </w:rPr>
        <w:t>) Szűrőterem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b) Klórgáz</w:t>
      </w:r>
      <w:r w:rsidR="00FA3B20">
        <w:rPr>
          <w:rFonts w:ascii="Times New Roman" w:hAnsi="Times New Roman" w:cs="Times New Roman"/>
          <w:sz w:val="24"/>
          <w:szCs w:val="24"/>
        </w:rPr>
        <w:t>-</w:t>
      </w:r>
      <w:r w:rsidRPr="00F451D3">
        <w:rPr>
          <w:rFonts w:ascii="Times New Roman" w:hAnsi="Times New Roman" w:cs="Times New Roman"/>
          <w:sz w:val="24"/>
          <w:szCs w:val="24"/>
        </w:rPr>
        <w:t>adagoló helyiség</w:t>
      </w:r>
    </w:p>
    <w:p w:rsidR="008602ED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c) Tisztavíztároló medencék</w:t>
      </w:r>
    </w:p>
    <w:p w:rsidR="00F451D3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F451D3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F451D3">
        <w:rPr>
          <w:rFonts w:ascii="Times New Roman" w:hAnsi="Times New Roman" w:cs="Times New Roman"/>
          <w:i/>
          <w:iCs/>
          <w:sz w:val="24"/>
          <w:szCs w:val="24"/>
        </w:rPr>
        <w:t>) Szűrőterem és berendezései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vas és mangán eltávolítását kétrétegű zárt rendszerű szűrők biztosítják.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szűrők típusa ZEL 3150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Kapacitása 1000 m3/d</w:t>
      </w:r>
    </w:p>
    <w:p w:rsid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Beépített szűrők száma 6 db, melyből a jelenlegi vízigényt 2 db szűrő üzemével is</w:t>
      </w:r>
      <w:r w:rsidR="00FA3B20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biztosítani lehet. Négy szűrő tehát tartalék. A vas és mangán hatékony kiválása</w:t>
      </w:r>
      <w:r w:rsidR="00FA3B20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érdekében a nyersvízbe a szűrőket megelőző vezetékszakaszon oxigén – levegő –</w:t>
      </w:r>
      <w:r w:rsidR="00FA3B20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kerül bejuttatásra GA-10-7,5 p. típusú kompresszor segítségével.</w:t>
      </w:r>
    </w:p>
    <w:p w:rsid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víz maradék gáztartalma két helyen válik ki a vízből: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- szűrőket megelőző csőszakaszon lévő 2 m</w:t>
      </w:r>
      <w:r w:rsidRPr="00FA3B2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térfogatú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gáztalanítón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>,</w:t>
      </w:r>
    </w:p>
    <w:p w:rsidR="00F451D3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- tisztavíztárolóba való beömlésnél.</w:t>
      </w:r>
    </w:p>
    <w:p w:rsidR="00F451D3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t>b) Klórgáz</w:t>
      </w:r>
      <w:r w:rsidR="00FA3B20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F451D3">
        <w:rPr>
          <w:rFonts w:ascii="Times New Roman" w:hAnsi="Times New Roman" w:cs="Times New Roman"/>
          <w:i/>
          <w:iCs/>
          <w:sz w:val="24"/>
          <w:szCs w:val="24"/>
        </w:rPr>
        <w:t>adagoló helyiség és berendezései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klórgáz elsősorban fertőtlenítési céllal adagolják a vízhez, de a szűrést megelőző</w:t>
      </w:r>
      <w:r w:rsidR="00FA3B20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klórozás a vas és mangán oxidációját is elősegíti. A szűrést követő klórozás célja</w:t>
      </w:r>
      <w:r w:rsidR="00FA3B20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kimondottan a fertőtlenítés. A klórgáz</w:t>
      </w:r>
      <w:r w:rsidR="00FA3B20">
        <w:rPr>
          <w:rFonts w:ascii="Times New Roman" w:hAnsi="Times New Roman" w:cs="Times New Roman"/>
          <w:sz w:val="24"/>
          <w:szCs w:val="24"/>
        </w:rPr>
        <w:t>-</w:t>
      </w:r>
      <w:r w:rsidRPr="00F451D3">
        <w:rPr>
          <w:rFonts w:ascii="Times New Roman" w:hAnsi="Times New Roman" w:cs="Times New Roman"/>
          <w:sz w:val="24"/>
          <w:szCs w:val="24"/>
        </w:rPr>
        <w:t>adagoló helyiségben ADVENCE típusú klórozó</w:t>
      </w:r>
      <w:r w:rsidR="00FA3B20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berendezés üzemel, mely biztosítja a szükséges klór bejuttatását az ivóvízbe. A</w:t>
      </w:r>
      <w:r w:rsidR="00FA3B20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klórgázt klórpalack biztosítja, melyekből állandóan 2 db van üzemben. A palackleürítése esetén automatikusan átkapcsol a berendezés a „tele” palackra. Ezt követően</w:t>
      </w:r>
      <w:r w:rsidR="00FA3B20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az üres palackot le kell cserélni. A klór mennyiségét jelenleg kézi szabályozással a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vízműgépész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állítja be a műszaki vezető utasítása alapján.</w:t>
      </w:r>
    </w:p>
    <w:p w:rsidR="00F451D3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lastRenderedPageBreak/>
        <w:t>C) Tisztavíztároló medencék és berendezéseik</w:t>
      </w:r>
    </w:p>
    <w:p w:rsid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vízműtelepen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700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térszinti tározó /1 db 400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2 db 150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/ kapacitás került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kialakításra, melyből jelenleg a 400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nagy tározó nem üzemel, tartalék. A 300m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tározó iker elrendezésű 150-150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tározó kapacitást biztosít. Az ikertározó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külön-külön is üzemeltethető. A tisztított víz felső beömléssel kerül a tározókba,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biztosítva a még visszamaradt metán gáz eltávozását. A tározók természetes és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mesterséges szellőztetéssel vannak ellátva. Minden medence vízszintjelzővel fel van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szerelve és úgy szintén túlfolyó és leürítő vezetékkel.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További tároló kapacitást jelent a 200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-es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magastározó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, mely nem a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vízműtelepen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>,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hanem a város súlypontjában került felépítésre /Tiszavasvári Gépállomás út/. A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magastározó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feltöltését a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vízműtelepen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lévő nyomásfokozó – hálózati – szivattyúk</w:t>
      </w:r>
      <w:r w:rsidR="00D314F1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végzik.</w:t>
      </w:r>
    </w:p>
    <w:p w:rsid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F451D3" w:rsidRDefault="003E3F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FE2" w:rsidRPr="00E71FE2" w:rsidRDefault="00E71FE2" w:rsidP="00E71FE2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2.2.1.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5</w:t>
      </w:r>
      <w:r w:rsidR="00AA51EF">
        <w:rPr>
          <w:rFonts w:ascii="Times New Roman" w:hAnsi="Times New Roman" w:cs="Times New Roman"/>
          <w:caps/>
          <w:sz w:val="24"/>
          <w:szCs w:val="24"/>
          <w:u w:val="single"/>
        </w:rPr>
        <w:t xml:space="preserve"> </w:t>
      </w:r>
      <w:r w:rsidR="003E3FD3">
        <w:rPr>
          <w:rFonts w:ascii="Times New Roman" w:hAnsi="Times New Roman" w:cs="Times New Roman"/>
          <w:caps/>
          <w:sz w:val="24"/>
          <w:szCs w:val="24"/>
          <w:u w:val="single"/>
        </w:rPr>
        <w:t xml:space="preserve">IVÓVÍZ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ELOSZTÓ HÁLÓZAT</w:t>
      </w:r>
    </w:p>
    <w:p w:rsid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E71FE2" w:rsidRPr="00E71FE2" w:rsidTr="00DF5905">
        <w:tc>
          <w:tcPr>
            <w:tcW w:w="9212" w:type="dxa"/>
            <w:gridSpan w:val="5"/>
          </w:tcPr>
          <w:p w:rsidR="00E71FE2" w:rsidRPr="00E71FE2" w:rsidRDefault="00E71FE2" w:rsidP="00D06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. 315/90/1997. vízjogi üzemeltetési engedély</w:t>
            </w:r>
            <w:r w:rsidR="00D06642">
              <w:rPr>
                <w:rFonts w:ascii="Times New Roman" w:hAnsi="Times New Roman" w:cs="Times New Roman"/>
                <w:b/>
                <w:sz w:val="24"/>
                <w:szCs w:val="24"/>
              </w:rPr>
              <w:t>ben foglaltak</w:t>
            </w:r>
          </w:p>
        </w:tc>
      </w:tr>
      <w:tr w:rsidR="00E71FE2" w:rsidRPr="00E71FE2" w:rsidTr="00E71FE2">
        <w:tc>
          <w:tcPr>
            <w:tcW w:w="1842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1842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Acél</w:t>
            </w:r>
          </w:p>
        </w:tc>
        <w:tc>
          <w:tcPr>
            <w:tcW w:w="1842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</w:p>
        </w:tc>
        <w:tc>
          <w:tcPr>
            <w:tcW w:w="1843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KM PVC</w:t>
            </w:r>
          </w:p>
        </w:tc>
        <w:tc>
          <w:tcPr>
            <w:tcW w:w="1843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4.758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4.840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E71F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125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4.658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4.688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21.406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9.850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31.376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31.096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32.076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62.638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10.670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73.660</w:t>
            </w:r>
          </w:p>
        </w:tc>
      </w:tr>
    </w:tbl>
    <w:p w:rsidR="00E71FE2" w:rsidRDefault="00E71FE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FE2" w:rsidRPr="00F451D3" w:rsidRDefault="00E71FE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6C3" w:rsidRPr="00E71FE2" w:rsidRDefault="002407B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2.2.2 </w:t>
      </w:r>
      <w:r w:rsidR="009911A1" w:rsidRPr="00E71FE2">
        <w:rPr>
          <w:rFonts w:ascii="Times New Roman" w:hAnsi="Times New Roman" w:cs="Times New Roman"/>
          <w:sz w:val="24"/>
          <w:szCs w:val="24"/>
          <w:u w:val="single"/>
        </w:rPr>
        <w:t>SZENNYVÍZ</w:t>
      </w:r>
    </w:p>
    <w:p w:rsidR="000A76C3" w:rsidRDefault="000A76C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FD3E0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2.2.2.1 </w:t>
      </w:r>
      <w:r w:rsidR="00DD7146">
        <w:rPr>
          <w:rFonts w:ascii="Times New Roman" w:hAnsi="Times New Roman" w:cs="Times New Roman"/>
          <w:sz w:val="24"/>
          <w:szCs w:val="24"/>
          <w:u w:val="single"/>
        </w:rPr>
        <w:t>TELEPI LÉTESÍTMÉNY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Szennyvíztelep: Tiszavasvári külterület hrsz.: 0296/13 </w:t>
      </w:r>
    </w:p>
    <w:p w:rsidR="00DD7146" w:rsidRPr="009911A1" w:rsidRDefault="00DD7146" w:rsidP="00DD71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telepen 4 fő gépész dolgozik éjj</w:t>
      </w:r>
      <w:r w:rsidR="0022201A">
        <w:rPr>
          <w:rFonts w:ascii="Times New Roman" w:hAnsi="Times New Roman" w:cs="Times New Roman"/>
          <w:sz w:val="24"/>
          <w:szCs w:val="24"/>
        </w:rPr>
        <w:t>el-nappali műszakban, emellett 4</w:t>
      </w:r>
      <w:r>
        <w:rPr>
          <w:rFonts w:ascii="Times New Roman" w:hAnsi="Times New Roman" w:cs="Times New Roman"/>
          <w:sz w:val="24"/>
          <w:szCs w:val="24"/>
        </w:rPr>
        <w:t xml:space="preserve"> fő hálózat-karbantartó, 1 gépkocsivezető és 1 fő telepvezető látja el a feladatokat.</w:t>
      </w:r>
    </w:p>
    <w:p w:rsid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7D6" w:rsidRPr="00E71FE2" w:rsidRDefault="00FD3E04" w:rsidP="006337D6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2.2.2.2 </w:t>
      </w:r>
      <w:r w:rsidR="006337D6" w:rsidRPr="00E71FE2">
        <w:rPr>
          <w:rFonts w:ascii="Times New Roman" w:hAnsi="Times New Roman" w:cs="Times New Roman"/>
          <w:caps/>
          <w:sz w:val="24"/>
          <w:szCs w:val="24"/>
          <w:u w:val="single"/>
        </w:rPr>
        <w:t>Vízjogi engedély</w:t>
      </w:r>
    </w:p>
    <w:p w:rsidR="006337D6" w:rsidRPr="009911A1" w:rsidRDefault="00DD7146" w:rsidP="006337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Engedély száma: 35900/7294-9/2015.Ált. vízjogi üzemeltetési engedély</w:t>
      </w:r>
    </w:p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2195"/>
        <w:gridCol w:w="2303"/>
        <w:gridCol w:w="2303"/>
        <w:gridCol w:w="2303"/>
      </w:tblGrid>
      <w:tr w:rsidR="006337D6" w:rsidTr="00FD3E04">
        <w:tc>
          <w:tcPr>
            <w:tcW w:w="2195" w:type="dxa"/>
          </w:tcPr>
          <w:p w:rsidR="006337D6" w:rsidRPr="008602ED" w:rsidRDefault="006337D6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száma</w:t>
            </w:r>
          </w:p>
        </w:tc>
        <w:tc>
          <w:tcPr>
            <w:tcW w:w="2303" w:type="dxa"/>
          </w:tcPr>
          <w:p w:rsidR="006337D6" w:rsidRPr="008602ED" w:rsidRDefault="006337D6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neve</w:t>
            </w:r>
          </w:p>
        </w:tc>
        <w:tc>
          <w:tcPr>
            <w:tcW w:w="2303" w:type="dxa"/>
          </w:tcPr>
          <w:p w:rsidR="006337D6" w:rsidRPr="008602ED" w:rsidRDefault="006337D6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Kiadó hatóság</w:t>
            </w:r>
          </w:p>
        </w:tc>
        <w:tc>
          <w:tcPr>
            <w:tcW w:w="2303" w:type="dxa"/>
          </w:tcPr>
          <w:p w:rsidR="006337D6" w:rsidRPr="008602ED" w:rsidRDefault="006337D6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érvényessége</w:t>
            </w:r>
          </w:p>
        </w:tc>
      </w:tr>
      <w:tr w:rsidR="006337D6" w:rsidRPr="008602ED" w:rsidTr="00FD3E04">
        <w:tc>
          <w:tcPr>
            <w:tcW w:w="9104" w:type="dxa"/>
            <w:gridSpan w:val="4"/>
          </w:tcPr>
          <w:p w:rsidR="006337D6" w:rsidRPr="008602ED" w:rsidRDefault="006337D6" w:rsidP="006337D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 xml:space="preserve">Tiszavasvári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</w:tr>
      <w:tr w:rsidR="006337D6" w:rsidRPr="008602ED" w:rsidTr="00852E29">
        <w:tc>
          <w:tcPr>
            <w:tcW w:w="2195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385/69/1997.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TIVIZIG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852E29">
        <w:tc>
          <w:tcPr>
            <w:tcW w:w="2195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385/101/1999.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TIVIZIG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852E29">
        <w:tc>
          <w:tcPr>
            <w:tcW w:w="2195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191/37/2005.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852E29">
        <w:tc>
          <w:tcPr>
            <w:tcW w:w="2195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719/09/2006.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2010. december 31.</w:t>
            </w:r>
          </w:p>
        </w:tc>
      </w:tr>
      <w:tr w:rsidR="006337D6" w:rsidRPr="008602ED" w:rsidTr="00852E29">
        <w:tc>
          <w:tcPr>
            <w:tcW w:w="2195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15/56/2007.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852E29">
        <w:tc>
          <w:tcPr>
            <w:tcW w:w="2195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955/40/2008.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852E29">
        <w:tc>
          <w:tcPr>
            <w:tcW w:w="2195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955/66/2008.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852E29">
        <w:tc>
          <w:tcPr>
            <w:tcW w:w="2195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3049/5/2009.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Környezetvédelmi működési engedély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2020. december 31.</w:t>
            </w:r>
          </w:p>
        </w:tc>
      </w:tr>
      <w:tr w:rsidR="006337D6" w:rsidRPr="0022201A" w:rsidTr="00852E29">
        <w:tc>
          <w:tcPr>
            <w:tcW w:w="2195" w:type="dxa"/>
            <w:vAlign w:val="center"/>
          </w:tcPr>
          <w:p w:rsidR="006337D6" w:rsidRPr="0022201A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2201A">
              <w:rPr>
                <w:rFonts w:ascii="Times New Roman" w:hAnsi="Times New Roman" w:cs="Times New Roman"/>
                <w:sz w:val="19"/>
                <w:szCs w:val="19"/>
              </w:rPr>
              <w:t>748/40/2010.</w:t>
            </w:r>
          </w:p>
        </w:tc>
        <w:tc>
          <w:tcPr>
            <w:tcW w:w="2303" w:type="dxa"/>
          </w:tcPr>
          <w:p w:rsidR="006337D6" w:rsidRPr="0022201A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2201A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  <w:vAlign w:val="center"/>
          </w:tcPr>
          <w:p w:rsidR="006337D6" w:rsidRPr="0022201A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2201A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  <w:vAlign w:val="center"/>
          </w:tcPr>
          <w:p w:rsidR="006337D6" w:rsidRPr="0022201A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2201A">
              <w:rPr>
                <w:rFonts w:ascii="Times New Roman" w:hAnsi="Times New Roman" w:cs="Times New Roman"/>
                <w:sz w:val="19"/>
                <w:szCs w:val="19"/>
              </w:rPr>
              <w:t>2015. december 31.</w:t>
            </w:r>
          </w:p>
        </w:tc>
      </w:tr>
      <w:tr w:rsidR="006337D6" w:rsidRPr="008602ED" w:rsidTr="00852E29">
        <w:tc>
          <w:tcPr>
            <w:tcW w:w="2195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24.2/Tv./3472-1/201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Szennyvíziszap komposzt termőföldön történő hasznosítása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(76,1 m</w:t>
            </w:r>
            <w:r w:rsidRPr="003E0E4F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/év)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2016. október 10.</w:t>
            </w:r>
          </w:p>
        </w:tc>
      </w:tr>
      <w:tr w:rsidR="006337D6" w:rsidRPr="0022201A" w:rsidTr="00852E29">
        <w:tc>
          <w:tcPr>
            <w:tcW w:w="2195" w:type="dxa"/>
            <w:vAlign w:val="center"/>
          </w:tcPr>
          <w:p w:rsidR="006337D6" w:rsidRPr="0022201A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2201A">
              <w:rPr>
                <w:rFonts w:ascii="Times New Roman" w:hAnsi="Times New Roman" w:cs="Times New Roman"/>
                <w:sz w:val="19"/>
                <w:szCs w:val="19"/>
              </w:rPr>
              <w:t>24.2/Tv./3473-1/2011.</w:t>
            </w:r>
          </w:p>
        </w:tc>
        <w:tc>
          <w:tcPr>
            <w:tcW w:w="2303" w:type="dxa"/>
          </w:tcPr>
          <w:p w:rsidR="006337D6" w:rsidRPr="0022201A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2201A">
              <w:rPr>
                <w:rFonts w:ascii="Times New Roman" w:hAnsi="Times New Roman" w:cs="Times New Roman"/>
                <w:sz w:val="19"/>
                <w:szCs w:val="19"/>
              </w:rPr>
              <w:t>Kémiai talajjavító engedély</w:t>
            </w:r>
          </w:p>
        </w:tc>
        <w:tc>
          <w:tcPr>
            <w:tcW w:w="2303" w:type="dxa"/>
            <w:vAlign w:val="center"/>
          </w:tcPr>
          <w:p w:rsidR="006337D6" w:rsidRPr="0022201A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2201A">
              <w:rPr>
                <w:rFonts w:ascii="Times New Roman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  <w:vAlign w:val="center"/>
          </w:tcPr>
          <w:p w:rsidR="006337D6" w:rsidRPr="0022201A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2201A">
              <w:rPr>
                <w:rFonts w:ascii="Times New Roman" w:hAnsi="Times New Roman" w:cs="Times New Roman"/>
                <w:sz w:val="19"/>
                <w:szCs w:val="19"/>
              </w:rPr>
              <w:t>2016. október 10.</w:t>
            </w:r>
          </w:p>
        </w:tc>
      </w:tr>
      <w:tr w:rsidR="006337D6" w:rsidRPr="008602ED" w:rsidTr="00852E29">
        <w:tc>
          <w:tcPr>
            <w:tcW w:w="2195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24.2/Tv/2581-1/2012.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Szennyvíziszap komposzt termőföldön történő hasznosítása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(1275,2 m</w:t>
            </w:r>
            <w:r w:rsidRPr="003E0E4F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/év)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  <w:vAlign w:val="center"/>
          </w:tcPr>
          <w:p w:rsidR="006337D6" w:rsidRPr="00EC03B7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2017. április 13.</w:t>
            </w:r>
          </w:p>
        </w:tc>
      </w:tr>
      <w:tr w:rsidR="006337D6" w:rsidRPr="0022201A" w:rsidTr="00852E29">
        <w:tc>
          <w:tcPr>
            <w:tcW w:w="2195" w:type="dxa"/>
            <w:vAlign w:val="center"/>
          </w:tcPr>
          <w:p w:rsidR="006337D6" w:rsidRPr="0022201A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2201A">
              <w:rPr>
                <w:rFonts w:ascii="Times New Roman" w:hAnsi="Times New Roman" w:cs="Times New Roman"/>
                <w:sz w:val="19"/>
                <w:szCs w:val="19"/>
              </w:rPr>
              <w:t>24.2/Tv/2581-5/2012.</w:t>
            </w:r>
          </w:p>
        </w:tc>
        <w:tc>
          <w:tcPr>
            <w:tcW w:w="2303" w:type="dxa"/>
          </w:tcPr>
          <w:p w:rsidR="006337D6" w:rsidRPr="0022201A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2201A">
              <w:rPr>
                <w:rFonts w:ascii="Times New Roman" w:hAnsi="Times New Roman" w:cs="Times New Roman"/>
                <w:sz w:val="19"/>
                <w:szCs w:val="19"/>
              </w:rPr>
              <w:t>Szennyvíziszap komposzt termőföldön történő hasznosítása (névátírás: 3472-1/2011.)</w:t>
            </w:r>
          </w:p>
        </w:tc>
        <w:tc>
          <w:tcPr>
            <w:tcW w:w="2303" w:type="dxa"/>
            <w:vAlign w:val="center"/>
          </w:tcPr>
          <w:p w:rsidR="006337D6" w:rsidRPr="0022201A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2201A">
              <w:rPr>
                <w:rFonts w:ascii="Times New Roman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  <w:vAlign w:val="center"/>
          </w:tcPr>
          <w:p w:rsidR="006337D6" w:rsidRPr="0022201A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2201A">
              <w:rPr>
                <w:rFonts w:ascii="Times New Roman" w:hAnsi="Times New Roman" w:cs="Times New Roman"/>
                <w:sz w:val="19"/>
                <w:szCs w:val="19"/>
              </w:rPr>
              <w:t>2016. október 10.</w:t>
            </w:r>
          </w:p>
        </w:tc>
      </w:tr>
      <w:tr w:rsidR="006337D6" w:rsidRPr="0022201A" w:rsidTr="00852E29">
        <w:tc>
          <w:tcPr>
            <w:tcW w:w="2195" w:type="dxa"/>
            <w:vAlign w:val="center"/>
          </w:tcPr>
          <w:p w:rsidR="006337D6" w:rsidRPr="0022201A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2201A">
              <w:rPr>
                <w:rFonts w:ascii="Times New Roman" w:hAnsi="Times New Roman" w:cs="Times New Roman"/>
                <w:sz w:val="19"/>
                <w:szCs w:val="19"/>
              </w:rPr>
              <w:t>24.2/Tv/2581-6/2012.</w:t>
            </w:r>
          </w:p>
        </w:tc>
        <w:tc>
          <w:tcPr>
            <w:tcW w:w="2303" w:type="dxa"/>
          </w:tcPr>
          <w:p w:rsidR="006337D6" w:rsidRPr="0022201A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2201A">
              <w:rPr>
                <w:rFonts w:ascii="Times New Roman" w:hAnsi="Times New Roman" w:cs="Times New Roman"/>
                <w:sz w:val="19"/>
                <w:szCs w:val="19"/>
              </w:rPr>
              <w:t>Szennyvíziszap komposzt termőföldön történő hasznosítása (névátírás: 2581-1/2012.)</w:t>
            </w:r>
          </w:p>
        </w:tc>
        <w:tc>
          <w:tcPr>
            <w:tcW w:w="2303" w:type="dxa"/>
            <w:vAlign w:val="center"/>
          </w:tcPr>
          <w:p w:rsidR="006337D6" w:rsidRPr="0022201A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2201A">
              <w:rPr>
                <w:rFonts w:ascii="Times New Roman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  <w:vAlign w:val="center"/>
          </w:tcPr>
          <w:p w:rsidR="006337D6" w:rsidRPr="0022201A" w:rsidRDefault="006337D6" w:rsidP="00852E2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22201A">
              <w:rPr>
                <w:rFonts w:ascii="Times New Roman" w:hAnsi="Times New Roman" w:cs="Times New Roman"/>
                <w:sz w:val="19"/>
                <w:szCs w:val="19"/>
              </w:rPr>
              <w:t>2017. április 13.</w:t>
            </w:r>
          </w:p>
        </w:tc>
      </w:tr>
      <w:tr w:rsidR="00C14B3A" w:rsidRPr="008602ED" w:rsidTr="00852E29">
        <w:tc>
          <w:tcPr>
            <w:tcW w:w="2195" w:type="dxa"/>
            <w:vAlign w:val="center"/>
          </w:tcPr>
          <w:p w:rsidR="00C14B3A" w:rsidRPr="00EC03B7" w:rsidRDefault="00C14B3A" w:rsidP="00852E2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35900/7294-9/2015.Ált.</w:t>
            </w:r>
          </w:p>
        </w:tc>
        <w:tc>
          <w:tcPr>
            <w:tcW w:w="2303" w:type="dxa"/>
            <w:vAlign w:val="center"/>
          </w:tcPr>
          <w:p w:rsidR="00C14B3A" w:rsidRPr="00EC03B7" w:rsidRDefault="00852E29" w:rsidP="00852E2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Vízjogi üzemeltetési engedély</w:t>
            </w:r>
            <w:bookmarkStart w:id="0" w:name="_GoBack"/>
            <w:bookmarkEnd w:id="0"/>
          </w:p>
        </w:tc>
        <w:tc>
          <w:tcPr>
            <w:tcW w:w="2303" w:type="dxa"/>
          </w:tcPr>
          <w:p w:rsidR="00C14B3A" w:rsidRDefault="00C14B3A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Hajdú-Bihar Megyei Katasztrófavédelmi Igazgatóság</w:t>
            </w:r>
          </w:p>
          <w:p w:rsidR="00C14B3A" w:rsidRPr="00EC03B7" w:rsidRDefault="00C14B3A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Katasztrófavédelmi Hatósági Szolgálat</w:t>
            </w:r>
          </w:p>
        </w:tc>
        <w:tc>
          <w:tcPr>
            <w:tcW w:w="2303" w:type="dxa"/>
            <w:vAlign w:val="center"/>
          </w:tcPr>
          <w:p w:rsidR="00C14B3A" w:rsidRPr="00EC03B7" w:rsidRDefault="00C14B3A" w:rsidP="00852E2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2021. május 31.</w:t>
            </w:r>
          </w:p>
        </w:tc>
      </w:tr>
    </w:tbl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7D6" w:rsidRPr="00E71FE2" w:rsidRDefault="00FD3E04" w:rsidP="006337D6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2.2.2.3 </w:t>
      </w:r>
      <w:r w:rsidR="006337D6" w:rsidRPr="00E71FE2">
        <w:rPr>
          <w:rFonts w:ascii="Times New Roman" w:hAnsi="Times New Roman" w:cs="Times New Roman"/>
          <w:caps/>
          <w:sz w:val="24"/>
          <w:szCs w:val="24"/>
          <w:u w:val="single"/>
        </w:rPr>
        <w:t>SZENNYVíztisztítási technológia ismertetése:</w:t>
      </w:r>
    </w:p>
    <w:p w:rsidR="006337D6" w:rsidRPr="009911A1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Technológia: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Nyers szennyvíz mennyiségmérő: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DN 150 GAMMA C 717</w:t>
      </w:r>
    </w:p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Gépi rács(</w:t>
      </w:r>
      <w:proofErr w:type="gramStart"/>
      <w:r w:rsidRPr="006337D6">
        <w:rPr>
          <w:rFonts w:ascii="Times New Roman" w:hAnsi="Times New Roman" w:cs="Times New Roman"/>
          <w:sz w:val="24"/>
          <w:szCs w:val="24"/>
          <w:u w:val="single"/>
        </w:rPr>
        <w:t>meglévő</w:t>
      </w:r>
      <w:proofErr w:type="gramEnd"/>
      <w:r w:rsidRPr="006337D6">
        <w:rPr>
          <w:rFonts w:ascii="Times New Roman" w:hAnsi="Times New Roman" w:cs="Times New Roman"/>
          <w:sz w:val="24"/>
          <w:szCs w:val="24"/>
          <w:u w:val="single"/>
        </w:rPr>
        <w:t xml:space="preserve"> kezelő épület födémre szerelve):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MULTIPROJEKT MP- 471/06 gépi rács</w:t>
      </w:r>
    </w:p>
    <w:p w:rsidR="009911A1" w:rsidRPr="009911A1" w:rsidRDefault="00C627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911A1" w:rsidRPr="009911A1">
        <w:rPr>
          <w:rFonts w:ascii="Times New Roman" w:hAnsi="Times New Roman" w:cs="Times New Roman"/>
          <w:sz w:val="24"/>
          <w:szCs w:val="24"/>
        </w:rPr>
        <w:t xml:space="preserve"> = 3 mm</w:t>
      </w:r>
      <w:proofErr w:type="gramStart"/>
      <w:r w:rsidR="009911A1" w:rsidRPr="009911A1">
        <w:rPr>
          <w:rFonts w:ascii="Times New Roman" w:hAnsi="Times New Roman" w:cs="Times New Roman"/>
          <w:sz w:val="24"/>
          <w:szCs w:val="24"/>
        </w:rPr>
        <w:t>;Q</w:t>
      </w:r>
      <w:proofErr w:type="gramEnd"/>
      <w:r w:rsidR="009911A1" w:rsidRPr="009911A1">
        <w:rPr>
          <w:rFonts w:ascii="Times New Roman" w:hAnsi="Times New Roman" w:cs="Times New Roman"/>
          <w:sz w:val="24"/>
          <w:szCs w:val="24"/>
        </w:rPr>
        <w:t xml:space="preserve"> = 50 l/s;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- 1db, rácsszemét konténer szűrővászon betéttel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proofErr w:type="gramStart"/>
      <w:r w:rsidRPr="009911A1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UNITECH - BARCS 10-01; V = 4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Homokfogó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</w:t>
      </w:r>
      <w:r w:rsidR="0022201A"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1 db KO anyagú tangenciális homokfogó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 MULTIPROJEKT MTHK – 1.0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homokkihordóval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Q = 50 l/s</w:t>
      </w:r>
    </w:p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Tömbösített műtárgy: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(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denitrifikáló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vasbeton  V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182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37D6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6337D6">
        <w:rPr>
          <w:rFonts w:ascii="Times New Roman" w:hAnsi="Times New Roman" w:cs="Times New Roman"/>
          <w:sz w:val="24"/>
          <w:szCs w:val="24"/>
        </w:rPr>
        <w:t xml:space="preserve"> = 5 m;    T = 4,3 h; 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- 2+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2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db, Búvárkeverő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4620 SF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P = 1,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kW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db,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Anoxikus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medence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- 2 db Búvárkeverő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4620 SF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- 1 db Búvárkeverő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4630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- 1 db Búvárkeverő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4610 SF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lastRenderedPageBreak/>
        <w:t>- 2 db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,Levegőztető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medence vasbeton V = 405+ 766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 xml:space="preserve">  ;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V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h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= 1102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1A1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5 m ;  T = 26 h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kltFlygt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SANITAIRE finombuborékos levegőztető rendszer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920 db levegőztető elemmel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Robuschi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ES 65/2-VSM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fúvó(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>meglévő 2 db mellé)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Q = 19,5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/min; p = 600 mbar; P 7 30/23/8 kW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-1 db,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CP 3080.211 LT 183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recirkulációs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szivattyú 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Q = 20 l/s; H = 2,8 m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Utóülepítő medence vasbeton</w:t>
      </w:r>
      <w:r w:rsidR="00CA4F7F">
        <w:rPr>
          <w:rFonts w:ascii="Times New Roman" w:hAnsi="Times New Roman" w:cs="Times New Roman"/>
          <w:sz w:val="24"/>
          <w:szCs w:val="24"/>
        </w:rPr>
        <w:t>,</w:t>
      </w:r>
      <w:r w:rsidRPr="009911A1">
        <w:rPr>
          <w:rFonts w:ascii="Times New Roman" w:hAnsi="Times New Roman" w:cs="Times New Roman"/>
          <w:sz w:val="24"/>
          <w:szCs w:val="24"/>
        </w:rPr>
        <w:t xml:space="preserve"> V = 396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h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= 840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11A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 L = 10,5 m;  h = 4,7 m;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felületihidr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.terh</w:t>
      </w:r>
      <w:proofErr w:type="spellEnd"/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: 0,59 m/h; felületi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leb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terh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: 1,24 kg/m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11A1">
        <w:rPr>
          <w:rFonts w:ascii="Times New Roman" w:hAnsi="Times New Roman" w:cs="Times New Roman"/>
          <w:sz w:val="24"/>
          <w:szCs w:val="24"/>
        </w:rPr>
        <w:t>x h;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T = 6,3 h 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MULTIPROJEKT MHSZK 8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tip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kotró</w:t>
      </w:r>
      <w:proofErr w:type="gramEnd"/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db,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CP 3085 LT 183 búvár szivattyúval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db, MULTIPROJEKT MHSZK 5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tip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kotró</w:t>
      </w:r>
      <w:proofErr w:type="gramEnd"/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- 2-2 db,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CP 3068.180 búvár szivattyúval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Iszapsűrítő vasbeton (meglévő fertőtlenítő átalakításával) V = 40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; H = 3,5 m</w:t>
      </w:r>
    </w:p>
    <w:p w:rsidR="0080025A" w:rsidRDefault="0080025A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C627F3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Iszapkezelés: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MULTIPROJEKT MS-10 iszapvíztelenítő szalagszűrő prés, vegyszer tartályokkal, adagoló és feladó szivattyúval.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Q 7 6-10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 xml:space="preserve">;  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P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ö</w:t>
      </w:r>
      <w:proofErr w:type="spellEnd"/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5 kW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1A1">
        <w:rPr>
          <w:rFonts w:ascii="Times New Roman" w:hAnsi="Times New Roman" w:cs="Times New Roman"/>
          <w:sz w:val="24"/>
          <w:szCs w:val="24"/>
        </w:rPr>
        <w:t>víztelenített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iszap sz. a.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tart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>.: 16-22 %; V = 5,6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80025A" w:rsidRDefault="0080025A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C627F3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Átemelő akna: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CP 3102.181 búvár szivattyúval</w:t>
      </w:r>
    </w:p>
    <w:p w:rsidR="004761AF" w:rsidRDefault="004761A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C627F3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Komposztáló telep: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18 x 40 m – es érlelőhely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JCB prizmázó gép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 JCB kotró gép </w:t>
      </w:r>
    </w:p>
    <w:p w:rsidR="004761AF" w:rsidRDefault="004761A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1AF" w:rsidRPr="00C627F3" w:rsidRDefault="004761A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9911A1" w:rsidRPr="00C627F3">
        <w:rPr>
          <w:rFonts w:ascii="Times New Roman" w:hAnsi="Times New Roman" w:cs="Times New Roman"/>
          <w:sz w:val="24"/>
          <w:szCs w:val="24"/>
          <w:u w:val="single"/>
        </w:rPr>
        <w:t>elep kapacitása: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1.500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 xml:space="preserve">/d; 14275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leé</w:t>
      </w:r>
      <w:proofErr w:type="spellEnd"/>
    </w:p>
    <w:p w:rsidR="00C627F3" w:rsidRPr="009911A1" w:rsidRDefault="00C627F3" w:rsidP="00C6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Szennyvíztelep kapacitás kihasználtság 70%-os.</w:t>
      </w:r>
    </w:p>
    <w:p w:rsid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9911A1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FD3E04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2.2.2.4 </w:t>
      </w:r>
      <w:r w:rsidR="009911A1" w:rsidRPr="00E71FE2">
        <w:rPr>
          <w:rFonts w:ascii="Times New Roman" w:hAnsi="Times New Roman" w:cs="Times New Roman"/>
          <w:sz w:val="24"/>
          <w:szCs w:val="24"/>
          <w:u w:val="single"/>
        </w:rPr>
        <w:t>SZENNYVÍZ ÁTEMELŐK</w:t>
      </w:r>
    </w:p>
    <w:p w:rsidR="000A76C3" w:rsidRDefault="000A76C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Hálózati szennyvízátemelők</w:t>
      </w:r>
    </w:p>
    <w:p w:rsidR="00F451D3" w:rsidRPr="009911A1" w:rsidRDefault="00F451D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992"/>
        <w:gridCol w:w="2552"/>
        <w:gridCol w:w="1008"/>
        <w:gridCol w:w="849"/>
        <w:gridCol w:w="1188"/>
      </w:tblGrid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0A76C3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Ssz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Helye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Akna átmérő /m/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Típusa (1+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/l/s/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/m/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/kW/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Kossuth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Ifjúság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Hősök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3085 MT 432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15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Dózsa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3102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3C4A17" w:rsidRDefault="003C4A17" w:rsidP="009911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4A17">
              <w:rPr>
                <w:rFonts w:ascii="Times New Roman" w:hAnsi="Times New Roman" w:cs="Times New Roman"/>
              </w:rPr>
              <w:t>Géza fejedelem</w:t>
            </w:r>
            <w:r w:rsidR="009911A1" w:rsidRPr="003C4A17">
              <w:rPr>
                <w:rFonts w:ascii="Times New Roman" w:hAnsi="Times New Roman" w:cs="Times New Roman"/>
              </w:rPr>
              <w:t xml:space="preserve">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 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3085 MT 432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12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Egység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Adria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3126 HT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25dm</w:t>
            </w:r>
            <w:r w:rsidRPr="009911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/s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Bocskai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Nyárfa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8847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884701">
              <w:rPr>
                <w:rFonts w:ascii="Times New Roman" w:hAnsi="Times New Roman" w:cs="Times New Roman"/>
                <w:sz w:val="24"/>
                <w:szCs w:val="24"/>
              </w:rPr>
              <w:t>ő</w:t>
            </w: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rösi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Széles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Gépállomás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Petőfi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Táncsics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Lónyai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Vízmű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Május </w:t>
            </w:r>
            <w:r w:rsidR="0088470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Egység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Víz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Szilágyi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Vasvári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3C4A17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Csontváry</w:t>
            </w:r>
            <w:r w:rsidR="009911A1"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Petőfi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Keskeny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KC-02-214(</w:t>
            </w:r>
            <w:proofErr w:type="gram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Galamb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8847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Körte u. 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AKC-26-252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Körte u. II.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Pázsit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KC-20-250(</w:t>
            </w:r>
            <w:proofErr w:type="gram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Irinyi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3067 LT 210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Kinizsi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3067 LT 210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7  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Aradi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MP3085 HT 253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</w:tbl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Házi szennyvízátemelők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- 673 db Kontroll szivattyúval szerelve</w:t>
      </w: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E71FE2" w:rsidRDefault="003E3FD3" w:rsidP="003E3F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2.2.2.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 SZENNYVÍZ </w:t>
      </w:r>
      <w:r>
        <w:rPr>
          <w:rFonts w:ascii="Times New Roman" w:hAnsi="Times New Roman" w:cs="Times New Roman"/>
          <w:sz w:val="24"/>
          <w:szCs w:val="24"/>
          <w:u w:val="single"/>
        </w:rPr>
        <w:t>ELOSZTÓ HÁLÓZAT</w:t>
      </w: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274BB" w:rsidTr="00FA3B20">
        <w:tc>
          <w:tcPr>
            <w:tcW w:w="9212" w:type="dxa"/>
            <w:gridSpan w:val="4"/>
          </w:tcPr>
          <w:p w:rsidR="009274BB" w:rsidRPr="00DC6560" w:rsidRDefault="009274BB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36-6/I/1981. számú vízjogi üzemeltetési engedélyben foglaltak</w:t>
            </w:r>
          </w:p>
        </w:tc>
      </w:tr>
      <w:tr w:rsidR="009274BB" w:rsidTr="00FA3B20">
        <w:tc>
          <w:tcPr>
            <w:tcW w:w="9212" w:type="dxa"/>
            <w:gridSpan w:val="4"/>
          </w:tcPr>
          <w:p w:rsidR="009274BB" w:rsidRPr="00DC6560" w:rsidRDefault="009274BB" w:rsidP="00FA3B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</w:t>
            </w:r>
          </w:p>
        </w:tc>
      </w:tr>
      <w:tr w:rsidR="009274BB" w:rsidRPr="00DC6560" w:rsidTr="00FA3B20">
        <w:tc>
          <w:tcPr>
            <w:tcW w:w="2303" w:type="dxa"/>
          </w:tcPr>
          <w:p w:rsidR="009274BB" w:rsidRPr="00DC6560" w:rsidRDefault="009274BB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9274BB" w:rsidRPr="00DC6560" w:rsidRDefault="009274BB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9274BB" w:rsidRPr="00DC6560" w:rsidRDefault="009274BB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9274BB" w:rsidRPr="00DC6560" w:rsidRDefault="009274BB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274BB" w:rsidTr="00FA3B20">
        <w:tc>
          <w:tcPr>
            <w:tcW w:w="2303" w:type="dxa"/>
          </w:tcPr>
          <w:p w:rsidR="009274BB" w:rsidRDefault="009274BB" w:rsidP="0092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</w:tr>
      <w:tr w:rsidR="009274BB" w:rsidTr="00FA3B20">
        <w:tc>
          <w:tcPr>
            <w:tcW w:w="2303" w:type="dxa"/>
          </w:tcPr>
          <w:p w:rsidR="009274BB" w:rsidRDefault="009274BB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3.547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3.547</w:t>
            </w:r>
          </w:p>
        </w:tc>
      </w:tr>
      <w:tr w:rsidR="009274BB" w:rsidTr="00FA3B20">
        <w:tc>
          <w:tcPr>
            <w:tcW w:w="2303" w:type="dxa"/>
          </w:tcPr>
          <w:p w:rsidR="009274BB" w:rsidRDefault="009274BB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Ø20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</w:tr>
      <w:tr w:rsidR="009274BB" w:rsidTr="00FA3B20">
        <w:tc>
          <w:tcPr>
            <w:tcW w:w="2303" w:type="dxa"/>
          </w:tcPr>
          <w:p w:rsidR="009274BB" w:rsidRDefault="009274BB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3.898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03" w:type="dxa"/>
          </w:tcPr>
          <w:p w:rsidR="009274BB" w:rsidRDefault="009274B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4.201</w:t>
            </w:r>
          </w:p>
        </w:tc>
      </w:tr>
      <w:tr w:rsidR="00177AFD" w:rsidTr="00FA3B20">
        <w:tc>
          <w:tcPr>
            <w:tcW w:w="9212" w:type="dxa"/>
            <w:gridSpan w:val="4"/>
          </w:tcPr>
          <w:p w:rsidR="00177AFD" w:rsidRPr="00DC6560" w:rsidRDefault="00177AFD" w:rsidP="00177AF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</w:t>
            </w:r>
          </w:p>
        </w:tc>
      </w:tr>
      <w:tr w:rsidR="00177AFD" w:rsidRPr="00DC6560" w:rsidTr="00FA3B20">
        <w:tc>
          <w:tcPr>
            <w:tcW w:w="2303" w:type="dxa"/>
          </w:tcPr>
          <w:p w:rsidR="00177AFD" w:rsidRPr="00DC6560" w:rsidRDefault="00177AFD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177AFD" w:rsidRPr="00DC6560" w:rsidRDefault="00177AFD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177AFD" w:rsidRPr="00DC6560" w:rsidRDefault="00177AFD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177AFD" w:rsidRPr="00DC6560" w:rsidRDefault="00177AFD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161A5" w:rsidTr="00FA3B20">
        <w:tc>
          <w:tcPr>
            <w:tcW w:w="2303" w:type="dxa"/>
          </w:tcPr>
          <w:p w:rsidR="00A161A5" w:rsidRDefault="00A161A5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D150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A161A5" w:rsidTr="00FA3B20">
        <w:tc>
          <w:tcPr>
            <w:tcW w:w="2303" w:type="dxa"/>
          </w:tcPr>
          <w:p w:rsidR="00A161A5" w:rsidRDefault="00A161A5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A161A5" w:rsidTr="00FA3B20">
        <w:tc>
          <w:tcPr>
            <w:tcW w:w="2303" w:type="dxa"/>
          </w:tcPr>
          <w:p w:rsidR="00A161A5" w:rsidRDefault="00A161A5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161A5" w:rsidRDefault="00A161A5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</w:tr>
    </w:tbl>
    <w:p w:rsidR="009274BB" w:rsidRPr="009274BB" w:rsidRDefault="009274BB" w:rsidP="009911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74BB" w:rsidRDefault="009274B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DC6560" w:rsidTr="00DF5905">
        <w:tc>
          <w:tcPr>
            <w:tcW w:w="9212" w:type="dxa"/>
            <w:gridSpan w:val="4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385/69/1997. számú vízjogi üzemeltetési engedélyben foglaltak</w:t>
            </w:r>
          </w:p>
        </w:tc>
      </w:tr>
      <w:tr w:rsidR="00DC6560" w:rsidTr="00DF5905">
        <w:tc>
          <w:tcPr>
            <w:tcW w:w="9212" w:type="dxa"/>
            <w:gridSpan w:val="4"/>
          </w:tcPr>
          <w:p w:rsidR="00DC6560" w:rsidRPr="00DC6560" w:rsidRDefault="00DC6560" w:rsidP="009911A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</w:t>
            </w:r>
          </w:p>
        </w:tc>
      </w:tr>
      <w:tr w:rsidR="00DC6560" w:rsidRPr="00DC6560" w:rsidTr="00DC6560">
        <w:tc>
          <w:tcPr>
            <w:tcW w:w="2303" w:type="dxa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C6560" w:rsidTr="00DC6560">
        <w:tc>
          <w:tcPr>
            <w:tcW w:w="2303" w:type="dxa"/>
          </w:tcPr>
          <w:p w:rsidR="00DC6560" w:rsidRDefault="00DC6560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</w:tc>
        <w:tc>
          <w:tcPr>
            <w:tcW w:w="2303" w:type="dxa"/>
          </w:tcPr>
          <w:p w:rsidR="00DC6560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2.857</w:t>
            </w:r>
          </w:p>
        </w:tc>
        <w:tc>
          <w:tcPr>
            <w:tcW w:w="2303" w:type="dxa"/>
          </w:tcPr>
          <w:p w:rsidR="00DC6560" w:rsidRDefault="00E643D7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303" w:type="dxa"/>
          </w:tcPr>
          <w:p w:rsidR="00DC6560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3.166</w:t>
            </w:r>
          </w:p>
        </w:tc>
      </w:tr>
      <w:tr w:rsidR="00C2508D" w:rsidTr="00DC6560">
        <w:tc>
          <w:tcPr>
            <w:tcW w:w="2303" w:type="dxa"/>
          </w:tcPr>
          <w:p w:rsidR="00C2508D" w:rsidRDefault="00C2508D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C2508D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2508D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7.476</w:t>
            </w:r>
          </w:p>
        </w:tc>
        <w:tc>
          <w:tcPr>
            <w:tcW w:w="2303" w:type="dxa"/>
          </w:tcPr>
          <w:p w:rsidR="00C2508D" w:rsidRDefault="00C2508D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7.476</w:t>
            </w:r>
          </w:p>
        </w:tc>
      </w:tr>
      <w:tr w:rsidR="00C2508D" w:rsidTr="00DC6560">
        <w:tc>
          <w:tcPr>
            <w:tcW w:w="2303" w:type="dxa"/>
          </w:tcPr>
          <w:p w:rsidR="00C2508D" w:rsidRDefault="00C2508D" w:rsidP="00036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160</w:t>
            </w:r>
          </w:p>
        </w:tc>
        <w:tc>
          <w:tcPr>
            <w:tcW w:w="2303" w:type="dxa"/>
          </w:tcPr>
          <w:p w:rsidR="00C2508D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2508D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03" w:type="dxa"/>
          </w:tcPr>
          <w:p w:rsidR="00C2508D" w:rsidRDefault="00C2508D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22EE6" w:rsidTr="00FA3B20">
        <w:tc>
          <w:tcPr>
            <w:tcW w:w="2303" w:type="dxa"/>
          </w:tcPr>
          <w:p w:rsidR="00822EE6" w:rsidRDefault="00822EE6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bekötővez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822EE6" w:rsidRDefault="00822EE6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22EE6" w:rsidRDefault="00822EE6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1.212</w:t>
            </w:r>
          </w:p>
        </w:tc>
        <w:tc>
          <w:tcPr>
            <w:tcW w:w="2303" w:type="dxa"/>
          </w:tcPr>
          <w:p w:rsidR="00822EE6" w:rsidRDefault="00822EE6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1.212</w:t>
            </w:r>
          </w:p>
        </w:tc>
      </w:tr>
      <w:tr w:rsidR="00DC6560" w:rsidTr="00DC6560">
        <w:tc>
          <w:tcPr>
            <w:tcW w:w="2303" w:type="dxa"/>
          </w:tcPr>
          <w:p w:rsidR="00DC6560" w:rsidRDefault="00DC6560" w:rsidP="00036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  <w:r w:rsidR="0095538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955388"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 w:rsidR="009553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DC6560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2.857</w:t>
            </w:r>
          </w:p>
        </w:tc>
        <w:tc>
          <w:tcPr>
            <w:tcW w:w="2303" w:type="dxa"/>
          </w:tcPr>
          <w:p w:rsidR="00DC6560" w:rsidRDefault="00822EE6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9.045</w:t>
            </w:r>
          </w:p>
        </w:tc>
        <w:tc>
          <w:tcPr>
            <w:tcW w:w="2303" w:type="dxa"/>
          </w:tcPr>
          <w:p w:rsidR="00DC6560" w:rsidRDefault="00822EE6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11.902</w:t>
            </w:r>
          </w:p>
        </w:tc>
      </w:tr>
      <w:tr w:rsidR="00DC6560" w:rsidTr="00DF5905">
        <w:tc>
          <w:tcPr>
            <w:tcW w:w="9212" w:type="dxa"/>
            <w:gridSpan w:val="4"/>
          </w:tcPr>
          <w:p w:rsidR="00DC6560" w:rsidRPr="00DC6560" w:rsidRDefault="00DC6560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</w:t>
            </w:r>
          </w:p>
        </w:tc>
      </w:tr>
      <w:tr w:rsidR="00211479" w:rsidRPr="00DC6560" w:rsidTr="00DF5905">
        <w:tc>
          <w:tcPr>
            <w:tcW w:w="2303" w:type="dxa"/>
          </w:tcPr>
          <w:p w:rsidR="00211479" w:rsidRPr="00DC6560" w:rsidRDefault="00211479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211479" w:rsidRPr="00DC6560" w:rsidRDefault="00211479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211479" w:rsidRPr="00DC6560" w:rsidRDefault="00211479" w:rsidP="0021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211479" w:rsidRPr="00DC6560" w:rsidRDefault="00211479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C6560" w:rsidTr="00DF5905">
        <w:tc>
          <w:tcPr>
            <w:tcW w:w="2303" w:type="dxa"/>
          </w:tcPr>
          <w:p w:rsidR="00DC6560" w:rsidRDefault="00DC6560" w:rsidP="00DC6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DC6560" w:rsidRDefault="002E056A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DC6560" w:rsidRDefault="0094353A" w:rsidP="009929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  <w:r w:rsidR="009929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DC6560" w:rsidRDefault="0094353A" w:rsidP="009929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  <w:r w:rsidR="009929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291D" w:rsidTr="00DF5905">
        <w:tc>
          <w:tcPr>
            <w:tcW w:w="2303" w:type="dxa"/>
          </w:tcPr>
          <w:p w:rsidR="0099291D" w:rsidRDefault="0099291D" w:rsidP="00DC6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D150</w:t>
            </w:r>
          </w:p>
        </w:tc>
        <w:tc>
          <w:tcPr>
            <w:tcW w:w="2303" w:type="dxa"/>
          </w:tcPr>
          <w:p w:rsidR="0099291D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03" w:type="dxa"/>
          </w:tcPr>
          <w:p w:rsidR="0099291D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9291D" w:rsidRDefault="0099291D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99291D" w:rsidTr="00DF5905">
        <w:tc>
          <w:tcPr>
            <w:tcW w:w="2303" w:type="dxa"/>
          </w:tcPr>
          <w:p w:rsidR="0099291D" w:rsidRDefault="0099291D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99291D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303" w:type="dxa"/>
          </w:tcPr>
          <w:p w:rsidR="0099291D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9291D" w:rsidRDefault="0099291D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DC6560" w:rsidTr="00DF5905">
        <w:tc>
          <w:tcPr>
            <w:tcW w:w="2303" w:type="dxa"/>
          </w:tcPr>
          <w:p w:rsidR="00DC6560" w:rsidRDefault="00DC6560" w:rsidP="00036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  <w:r w:rsidR="0095538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955388"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 w:rsidR="009553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DC6560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303" w:type="dxa"/>
          </w:tcPr>
          <w:p w:rsidR="00DC6560" w:rsidRDefault="0094353A" w:rsidP="009929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  <w:r w:rsidR="009929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DC6560" w:rsidRDefault="0099291D" w:rsidP="009929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35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</w:tr>
    </w:tbl>
    <w:p w:rsidR="000B1678" w:rsidRDefault="000B167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2BF4" w:rsidRDefault="00B62BF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580F0C" w:rsidTr="00FA3B20">
        <w:tc>
          <w:tcPr>
            <w:tcW w:w="9212" w:type="dxa"/>
            <w:gridSpan w:val="4"/>
          </w:tcPr>
          <w:p w:rsidR="00580F0C" w:rsidRPr="00DC6560" w:rsidRDefault="00580F0C" w:rsidP="00580F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385/99/1999. számú vízjogi üzemeltetési engedélyben foglaltak</w:t>
            </w:r>
          </w:p>
        </w:tc>
      </w:tr>
      <w:tr w:rsidR="00580F0C" w:rsidTr="00FA3B20">
        <w:tc>
          <w:tcPr>
            <w:tcW w:w="9212" w:type="dxa"/>
            <w:gridSpan w:val="4"/>
          </w:tcPr>
          <w:p w:rsidR="00580F0C" w:rsidRPr="00DC6560" w:rsidRDefault="00580F0C" w:rsidP="00FA3B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</w:t>
            </w:r>
          </w:p>
        </w:tc>
      </w:tr>
      <w:tr w:rsidR="00580F0C" w:rsidRPr="00DC6560" w:rsidTr="00FA3B20">
        <w:tc>
          <w:tcPr>
            <w:tcW w:w="2303" w:type="dxa"/>
          </w:tcPr>
          <w:p w:rsidR="00580F0C" w:rsidRPr="00DC6560" w:rsidRDefault="00580F0C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580F0C" w:rsidRPr="00DC6560" w:rsidRDefault="00580F0C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580F0C" w:rsidRPr="00DC6560" w:rsidRDefault="00580F0C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580F0C" w:rsidRPr="00DC6560" w:rsidRDefault="00580F0C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80F0C" w:rsidTr="00FA3B20">
        <w:tc>
          <w:tcPr>
            <w:tcW w:w="2303" w:type="dxa"/>
          </w:tcPr>
          <w:p w:rsidR="00580F0C" w:rsidRDefault="00580F0C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D110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2.206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2.206</w:t>
            </w:r>
          </w:p>
        </w:tc>
      </w:tr>
      <w:tr w:rsidR="00580F0C" w:rsidTr="00FA3B20">
        <w:tc>
          <w:tcPr>
            <w:tcW w:w="2303" w:type="dxa"/>
          </w:tcPr>
          <w:p w:rsidR="00580F0C" w:rsidRDefault="00580F0C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D63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</w:tr>
      <w:tr w:rsidR="00580F0C" w:rsidTr="00FA3B20">
        <w:tc>
          <w:tcPr>
            <w:tcW w:w="2303" w:type="dxa"/>
          </w:tcPr>
          <w:p w:rsidR="00580F0C" w:rsidRDefault="00580F0C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D50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</w:tr>
      <w:tr w:rsidR="00580F0C" w:rsidTr="00FA3B20">
        <w:tc>
          <w:tcPr>
            <w:tcW w:w="2303" w:type="dxa"/>
          </w:tcPr>
          <w:p w:rsidR="00580F0C" w:rsidRDefault="00580F0C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3.357</w:t>
            </w:r>
          </w:p>
        </w:tc>
        <w:tc>
          <w:tcPr>
            <w:tcW w:w="2303" w:type="dxa"/>
          </w:tcPr>
          <w:p w:rsidR="00580F0C" w:rsidRDefault="00580F0C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3.357</w:t>
            </w:r>
          </w:p>
        </w:tc>
      </w:tr>
    </w:tbl>
    <w:p w:rsidR="00580F0C" w:rsidRDefault="00580F0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0F0C" w:rsidRDefault="00580F0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62BF4" w:rsidTr="00DF5905">
        <w:tc>
          <w:tcPr>
            <w:tcW w:w="9212" w:type="dxa"/>
            <w:gridSpan w:val="4"/>
          </w:tcPr>
          <w:p w:rsidR="00B62BF4" w:rsidRPr="00DC6560" w:rsidRDefault="00B62BF4" w:rsidP="00B6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385/101/1999. számú vízjogi üzemeltetési engedélyben foglaltak</w:t>
            </w:r>
          </w:p>
        </w:tc>
      </w:tr>
      <w:tr w:rsidR="00B62BF4" w:rsidTr="00DF5905">
        <w:tc>
          <w:tcPr>
            <w:tcW w:w="9212" w:type="dxa"/>
            <w:gridSpan w:val="4"/>
          </w:tcPr>
          <w:p w:rsidR="00B62BF4" w:rsidRPr="00DC6560" w:rsidRDefault="00B62BF4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</w:t>
            </w:r>
          </w:p>
        </w:tc>
      </w:tr>
      <w:tr w:rsidR="00B62BF4" w:rsidRPr="00DC6560" w:rsidTr="00DF5905"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62BF4" w:rsidTr="00DF5905">
        <w:tc>
          <w:tcPr>
            <w:tcW w:w="2303" w:type="dxa"/>
          </w:tcPr>
          <w:p w:rsidR="00B62BF4" w:rsidRDefault="00B62BF4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B62BF4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2BF4" w:rsidRDefault="00B62BF4" w:rsidP="00580F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580F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3" w:type="dxa"/>
          </w:tcPr>
          <w:p w:rsidR="00B62BF4" w:rsidRDefault="00B62BF4" w:rsidP="00580F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580F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62BF4" w:rsidTr="00DF5905">
        <w:tc>
          <w:tcPr>
            <w:tcW w:w="2303" w:type="dxa"/>
          </w:tcPr>
          <w:p w:rsidR="00B62BF4" w:rsidRDefault="00B62BF4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2BF4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2BF4" w:rsidRDefault="00B62BF4" w:rsidP="00580F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580F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3" w:type="dxa"/>
          </w:tcPr>
          <w:p w:rsidR="00B62BF4" w:rsidRDefault="00B62BF4" w:rsidP="00580F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580F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62BF4" w:rsidTr="00DF5905">
        <w:tc>
          <w:tcPr>
            <w:tcW w:w="9212" w:type="dxa"/>
            <w:gridSpan w:val="4"/>
          </w:tcPr>
          <w:p w:rsidR="00B62BF4" w:rsidRPr="00DC6560" w:rsidRDefault="00B62BF4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</w:t>
            </w:r>
          </w:p>
        </w:tc>
      </w:tr>
      <w:tr w:rsidR="00B62BF4" w:rsidRPr="00DC6560" w:rsidTr="00DF5905"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95CF9" w:rsidTr="00DF5905">
        <w:tc>
          <w:tcPr>
            <w:tcW w:w="2303" w:type="dxa"/>
          </w:tcPr>
          <w:p w:rsidR="00095CF9" w:rsidRDefault="00095CF9" w:rsidP="0009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303" w:type="dxa"/>
          </w:tcPr>
          <w:p w:rsidR="00095CF9" w:rsidRDefault="00095CF9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</w:tr>
      <w:tr w:rsidR="00095CF9" w:rsidTr="00DF5905">
        <w:tc>
          <w:tcPr>
            <w:tcW w:w="2303" w:type="dxa"/>
          </w:tcPr>
          <w:p w:rsidR="00095CF9" w:rsidRDefault="00095CF9" w:rsidP="00B62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D90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3" w:type="dxa"/>
          </w:tcPr>
          <w:p w:rsidR="00095CF9" w:rsidRDefault="00095CF9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95CF9" w:rsidTr="00DF5905">
        <w:tc>
          <w:tcPr>
            <w:tcW w:w="2303" w:type="dxa"/>
          </w:tcPr>
          <w:p w:rsidR="00095CF9" w:rsidRDefault="00095CF9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303" w:type="dxa"/>
          </w:tcPr>
          <w:p w:rsidR="00095CF9" w:rsidRDefault="00095CF9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</w:tr>
    </w:tbl>
    <w:p w:rsidR="0094353A" w:rsidRDefault="0094353A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11D9F" w:rsidTr="00DF5905">
        <w:tc>
          <w:tcPr>
            <w:tcW w:w="9212" w:type="dxa"/>
            <w:gridSpan w:val="4"/>
          </w:tcPr>
          <w:p w:rsidR="00011D9F" w:rsidRPr="00DC6560" w:rsidRDefault="00011D9F" w:rsidP="00011D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955/40/2008</w:t>
            </w:r>
            <w:r w:rsidR="008566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számú vízjogi üzemeltetési engedélyben foglaltak</w:t>
            </w:r>
          </w:p>
        </w:tc>
      </w:tr>
      <w:tr w:rsidR="00011D9F" w:rsidTr="00DF5905">
        <w:tc>
          <w:tcPr>
            <w:tcW w:w="9212" w:type="dxa"/>
            <w:gridSpan w:val="4"/>
          </w:tcPr>
          <w:p w:rsidR="00011D9F" w:rsidRPr="00DC6560" w:rsidRDefault="00011D9F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</w:t>
            </w:r>
            <w:r w:rsidR="008B58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(Tiszavasvári)</w:t>
            </w:r>
          </w:p>
        </w:tc>
      </w:tr>
      <w:tr w:rsidR="00011D9F" w:rsidRPr="00DC6560" w:rsidTr="00DF5905"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F2080" w:rsidTr="00DF5905">
        <w:tc>
          <w:tcPr>
            <w:tcW w:w="2303" w:type="dxa"/>
          </w:tcPr>
          <w:p w:rsidR="004F2080" w:rsidRDefault="004F2080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4F2080" w:rsidRDefault="004F2080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4F2080" w:rsidRDefault="004F2080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33.131</w:t>
            </w:r>
          </w:p>
        </w:tc>
        <w:tc>
          <w:tcPr>
            <w:tcW w:w="2303" w:type="dxa"/>
          </w:tcPr>
          <w:p w:rsidR="004F2080" w:rsidRDefault="004F2080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33.131</w:t>
            </w:r>
          </w:p>
        </w:tc>
      </w:tr>
      <w:tr w:rsidR="004F2080" w:rsidTr="00DF5905">
        <w:tc>
          <w:tcPr>
            <w:tcW w:w="2303" w:type="dxa"/>
          </w:tcPr>
          <w:p w:rsidR="004F2080" w:rsidRDefault="004F2080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bekötővez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4F2080" w:rsidRDefault="004F2080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4F2080" w:rsidRDefault="004F2080" w:rsidP="004F20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14.450</w:t>
            </w:r>
          </w:p>
        </w:tc>
        <w:tc>
          <w:tcPr>
            <w:tcW w:w="2303" w:type="dxa"/>
          </w:tcPr>
          <w:p w:rsidR="004F2080" w:rsidRDefault="004F2080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14.450</w:t>
            </w:r>
          </w:p>
        </w:tc>
      </w:tr>
      <w:tr w:rsidR="004F2080" w:rsidTr="00DF5905">
        <w:tc>
          <w:tcPr>
            <w:tcW w:w="2303" w:type="dxa"/>
          </w:tcPr>
          <w:p w:rsidR="004F2080" w:rsidRDefault="004F2080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4F2080" w:rsidRDefault="004F2080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4F2080" w:rsidRDefault="004F2080" w:rsidP="004F20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47.581</w:t>
            </w:r>
          </w:p>
        </w:tc>
        <w:tc>
          <w:tcPr>
            <w:tcW w:w="2303" w:type="dxa"/>
          </w:tcPr>
          <w:p w:rsidR="004F2080" w:rsidRDefault="004F2080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47.581</w:t>
            </w:r>
          </w:p>
        </w:tc>
      </w:tr>
      <w:tr w:rsidR="00011D9F" w:rsidTr="00DF5905">
        <w:tc>
          <w:tcPr>
            <w:tcW w:w="9212" w:type="dxa"/>
            <w:gridSpan w:val="4"/>
          </w:tcPr>
          <w:p w:rsidR="00011D9F" w:rsidRPr="00DC6560" w:rsidRDefault="00011D9F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</w:t>
            </w:r>
            <w:r w:rsidR="008B58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(Tiszavasvári)</w:t>
            </w:r>
          </w:p>
        </w:tc>
      </w:tr>
      <w:tr w:rsidR="00011D9F" w:rsidRPr="00DC6560" w:rsidTr="00DF5905"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D110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1.700</w:t>
            </w:r>
          </w:p>
        </w:tc>
        <w:tc>
          <w:tcPr>
            <w:tcW w:w="2303" w:type="dxa"/>
          </w:tcPr>
          <w:p w:rsidR="006E6718" w:rsidRDefault="006E6718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1.700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D90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3.777</w:t>
            </w:r>
          </w:p>
        </w:tc>
        <w:tc>
          <w:tcPr>
            <w:tcW w:w="2303" w:type="dxa"/>
          </w:tcPr>
          <w:p w:rsidR="006E6718" w:rsidRDefault="006E6718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3.777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D63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11.489</w:t>
            </w:r>
          </w:p>
        </w:tc>
        <w:tc>
          <w:tcPr>
            <w:tcW w:w="2303" w:type="dxa"/>
          </w:tcPr>
          <w:p w:rsidR="006E6718" w:rsidRDefault="006E6718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11.489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D50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3.995</w:t>
            </w:r>
          </w:p>
        </w:tc>
        <w:tc>
          <w:tcPr>
            <w:tcW w:w="2303" w:type="dxa"/>
          </w:tcPr>
          <w:p w:rsidR="006E6718" w:rsidRDefault="006E6718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3.995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20.961</w:t>
            </w:r>
          </w:p>
        </w:tc>
        <w:tc>
          <w:tcPr>
            <w:tcW w:w="2303" w:type="dxa"/>
          </w:tcPr>
          <w:p w:rsidR="006E6718" w:rsidRDefault="006E6718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20.961</w:t>
            </w:r>
          </w:p>
        </w:tc>
      </w:tr>
      <w:tr w:rsidR="008B5810" w:rsidTr="00DF5905">
        <w:tc>
          <w:tcPr>
            <w:tcW w:w="9212" w:type="dxa"/>
            <w:gridSpan w:val="4"/>
          </w:tcPr>
          <w:p w:rsidR="008B5810" w:rsidRPr="00DC6560" w:rsidRDefault="008B5810" w:rsidP="008B581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 (Szorgalmatos)</w:t>
            </w:r>
          </w:p>
        </w:tc>
      </w:tr>
      <w:tr w:rsidR="008B5810" w:rsidRPr="00DC6560" w:rsidTr="00DF5905"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E056A" w:rsidTr="00DF5905">
        <w:tc>
          <w:tcPr>
            <w:tcW w:w="2303" w:type="dxa"/>
          </w:tcPr>
          <w:p w:rsidR="002E056A" w:rsidRDefault="002E056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6.685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6.685</w:t>
            </w:r>
          </w:p>
        </w:tc>
      </w:tr>
      <w:tr w:rsidR="002E056A" w:rsidTr="00DF5905">
        <w:tc>
          <w:tcPr>
            <w:tcW w:w="2303" w:type="dxa"/>
          </w:tcPr>
          <w:p w:rsidR="002E056A" w:rsidRDefault="002E056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bekötővez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3.573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3.573</w:t>
            </w:r>
          </w:p>
        </w:tc>
      </w:tr>
      <w:tr w:rsidR="002E056A" w:rsidTr="00DF5905">
        <w:tc>
          <w:tcPr>
            <w:tcW w:w="2303" w:type="dxa"/>
          </w:tcPr>
          <w:p w:rsidR="002E056A" w:rsidRDefault="002E056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10.58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10.58</w:t>
            </w:r>
          </w:p>
        </w:tc>
      </w:tr>
      <w:tr w:rsidR="008B5810" w:rsidTr="00DF5905">
        <w:tc>
          <w:tcPr>
            <w:tcW w:w="9212" w:type="dxa"/>
            <w:gridSpan w:val="4"/>
          </w:tcPr>
          <w:p w:rsidR="008B5810" w:rsidRPr="00DC6560" w:rsidRDefault="008B5810" w:rsidP="008B581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 (Szorgalmatos)</w:t>
            </w:r>
          </w:p>
        </w:tc>
      </w:tr>
      <w:tr w:rsidR="008B5810" w:rsidRPr="00DC6560" w:rsidTr="00DF5905"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110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2.476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2.476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3.799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3.799</w:t>
            </w:r>
          </w:p>
        </w:tc>
      </w:tr>
    </w:tbl>
    <w:p w:rsidR="00011D9F" w:rsidRDefault="00011D9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6E5" w:rsidRDefault="008566E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566E5" w:rsidTr="00DF5905">
        <w:tc>
          <w:tcPr>
            <w:tcW w:w="9212" w:type="dxa"/>
            <w:gridSpan w:val="4"/>
          </w:tcPr>
          <w:p w:rsidR="008566E5" w:rsidRPr="00DC6560" w:rsidRDefault="008566E5" w:rsidP="00856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955/66/2008. számú vízjogi üzemeltetési engedélyben foglaltak</w:t>
            </w:r>
          </w:p>
        </w:tc>
      </w:tr>
      <w:tr w:rsidR="008566E5" w:rsidTr="00DF5905">
        <w:tc>
          <w:tcPr>
            <w:tcW w:w="9212" w:type="dxa"/>
            <w:gridSpan w:val="4"/>
          </w:tcPr>
          <w:p w:rsidR="008566E5" w:rsidRPr="00DC6560" w:rsidRDefault="008566E5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 (Tiszavasvári)</w:t>
            </w:r>
          </w:p>
        </w:tc>
      </w:tr>
      <w:tr w:rsidR="008566E5" w:rsidRPr="00DC6560" w:rsidTr="00DF5905">
        <w:tc>
          <w:tcPr>
            <w:tcW w:w="2303" w:type="dxa"/>
          </w:tcPr>
          <w:p w:rsidR="008566E5" w:rsidRPr="00DC6560" w:rsidRDefault="008566E5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8566E5" w:rsidRPr="00DC6560" w:rsidRDefault="008566E5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566E5" w:rsidRPr="00DC6560" w:rsidRDefault="008566E5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566E5" w:rsidRPr="00DC6560" w:rsidRDefault="008566E5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643F1" w:rsidTr="00DF5905">
        <w:tc>
          <w:tcPr>
            <w:tcW w:w="2303" w:type="dxa"/>
          </w:tcPr>
          <w:p w:rsidR="00B643F1" w:rsidRDefault="00B643F1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4.693</w:t>
            </w:r>
          </w:p>
        </w:tc>
        <w:tc>
          <w:tcPr>
            <w:tcW w:w="2303" w:type="dxa"/>
          </w:tcPr>
          <w:p w:rsidR="00B643F1" w:rsidRDefault="00B643F1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4.693</w:t>
            </w:r>
          </w:p>
        </w:tc>
      </w:tr>
      <w:tr w:rsidR="00B643F1" w:rsidTr="00DF5905">
        <w:tc>
          <w:tcPr>
            <w:tcW w:w="2303" w:type="dxa"/>
          </w:tcPr>
          <w:p w:rsidR="00B643F1" w:rsidRDefault="00B643F1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bekötővez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4.795</w:t>
            </w:r>
          </w:p>
        </w:tc>
        <w:tc>
          <w:tcPr>
            <w:tcW w:w="2303" w:type="dxa"/>
          </w:tcPr>
          <w:p w:rsidR="00B643F1" w:rsidRDefault="00B643F1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4.795</w:t>
            </w:r>
          </w:p>
        </w:tc>
      </w:tr>
      <w:tr w:rsidR="00B643F1" w:rsidTr="00DF5905">
        <w:tc>
          <w:tcPr>
            <w:tcW w:w="2303" w:type="dxa"/>
          </w:tcPr>
          <w:p w:rsidR="00B643F1" w:rsidRDefault="00B643F1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9.488</w:t>
            </w:r>
          </w:p>
        </w:tc>
        <w:tc>
          <w:tcPr>
            <w:tcW w:w="2303" w:type="dxa"/>
          </w:tcPr>
          <w:p w:rsidR="00B643F1" w:rsidRDefault="00B643F1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9.488</w:t>
            </w:r>
          </w:p>
        </w:tc>
      </w:tr>
      <w:tr w:rsidR="00E70933" w:rsidTr="00DF5905">
        <w:tc>
          <w:tcPr>
            <w:tcW w:w="9212" w:type="dxa"/>
            <w:gridSpan w:val="4"/>
          </w:tcPr>
          <w:p w:rsidR="00E70933" w:rsidRPr="00DC6560" w:rsidRDefault="00E70933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 (Tiszavasvári)</w:t>
            </w:r>
          </w:p>
        </w:tc>
      </w:tr>
      <w:tr w:rsidR="00E70933" w:rsidRPr="00DC6560" w:rsidTr="00DF5905">
        <w:tc>
          <w:tcPr>
            <w:tcW w:w="2303" w:type="dxa"/>
          </w:tcPr>
          <w:p w:rsidR="00E70933" w:rsidRPr="00DC6560" w:rsidRDefault="00E70933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E70933" w:rsidRPr="00DC6560" w:rsidRDefault="00E70933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E70933" w:rsidRPr="00DC6560" w:rsidRDefault="00E70933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E70933" w:rsidRPr="00DC6560" w:rsidRDefault="00E70933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70933" w:rsidTr="00DF5905">
        <w:tc>
          <w:tcPr>
            <w:tcW w:w="2303" w:type="dxa"/>
          </w:tcPr>
          <w:p w:rsidR="00E70933" w:rsidRDefault="00E70933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</w:t>
            </w:r>
          </w:p>
        </w:tc>
        <w:tc>
          <w:tcPr>
            <w:tcW w:w="2303" w:type="dxa"/>
          </w:tcPr>
          <w:p w:rsidR="00E70933" w:rsidRDefault="00E70933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E70933" w:rsidRDefault="00E70933" w:rsidP="00B643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643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3" w:type="dxa"/>
          </w:tcPr>
          <w:p w:rsidR="00E70933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E70933" w:rsidTr="00DF5905">
        <w:tc>
          <w:tcPr>
            <w:tcW w:w="2303" w:type="dxa"/>
          </w:tcPr>
          <w:p w:rsidR="00E70933" w:rsidRDefault="00E70933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E70933" w:rsidRDefault="00E70933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E70933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03" w:type="dxa"/>
          </w:tcPr>
          <w:p w:rsidR="00E70933" w:rsidRDefault="00E70933" w:rsidP="00B643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643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E70933" w:rsidRDefault="00E7093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33E" w:rsidRDefault="00B3133E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3133E" w:rsidTr="00FA3B20">
        <w:tc>
          <w:tcPr>
            <w:tcW w:w="9212" w:type="dxa"/>
            <w:gridSpan w:val="4"/>
          </w:tcPr>
          <w:p w:rsidR="00B3133E" w:rsidRPr="00DC6560" w:rsidRDefault="00B3133E" w:rsidP="00295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Alkaloida </w:t>
            </w:r>
            <w:r w:rsidR="00295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Vegyészeti Gyár </w:t>
            </w:r>
            <w:proofErr w:type="spellStart"/>
            <w:r w:rsidR="00295DC5">
              <w:rPr>
                <w:rFonts w:ascii="Times New Roman" w:hAnsi="Times New Roman" w:cs="Times New Roman"/>
                <w:b/>
                <w:sz w:val="24"/>
                <w:szCs w:val="24"/>
              </w:rPr>
              <w:t>Zrt-től</w:t>
            </w:r>
            <w:proofErr w:type="spellEnd"/>
            <w:r w:rsidR="00295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átvett vezetékszakaszok</w:t>
            </w:r>
          </w:p>
        </w:tc>
      </w:tr>
      <w:tr w:rsidR="00B3133E" w:rsidTr="00FA3B20">
        <w:tc>
          <w:tcPr>
            <w:tcW w:w="9212" w:type="dxa"/>
            <w:gridSpan w:val="4"/>
          </w:tcPr>
          <w:p w:rsidR="00B3133E" w:rsidRPr="00DC6560" w:rsidRDefault="00B3133E" w:rsidP="00FA3B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 (Tiszavasvári)</w:t>
            </w:r>
          </w:p>
        </w:tc>
      </w:tr>
      <w:tr w:rsidR="00B3133E" w:rsidRPr="00DC6560" w:rsidTr="00FA3B20">
        <w:tc>
          <w:tcPr>
            <w:tcW w:w="2303" w:type="dxa"/>
          </w:tcPr>
          <w:p w:rsidR="00B3133E" w:rsidRPr="00DC6560" w:rsidRDefault="00B3133E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B3133E" w:rsidRPr="00DC6560" w:rsidRDefault="00B3133E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3133E" w:rsidRPr="00DC6560" w:rsidRDefault="00B3133E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3133E" w:rsidRPr="00DC6560" w:rsidRDefault="00B3133E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3133E" w:rsidTr="00FA3B20">
        <w:tc>
          <w:tcPr>
            <w:tcW w:w="2303" w:type="dxa"/>
          </w:tcPr>
          <w:p w:rsidR="00B3133E" w:rsidRDefault="00B3133E" w:rsidP="00B3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D300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</w:tr>
      <w:tr w:rsidR="00B3133E" w:rsidTr="00FA3B20">
        <w:tc>
          <w:tcPr>
            <w:tcW w:w="2303" w:type="dxa"/>
          </w:tcPr>
          <w:p w:rsidR="00B3133E" w:rsidRDefault="00B3133E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D250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B3133E" w:rsidTr="00FA3B20">
        <w:tc>
          <w:tcPr>
            <w:tcW w:w="2303" w:type="dxa"/>
          </w:tcPr>
          <w:p w:rsidR="00B3133E" w:rsidRDefault="00B3133E" w:rsidP="00B3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D200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1.546</w:t>
            </w:r>
          </w:p>
        </w:tc>
        <w:tc>
          <w:tcPr>
            <w:tcW w:w="2303" w:type="dxa"/>
          </w:tcPr>
          <w:p w:rsidR="00B3133E" w:rsidRDefault="00B3133E" w:rsidP="00B313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1.546</w:t>
            </w:r>
          </w:p>
        </w:tc>
      </w:tr>
      <w:tr w:rsidR="00B3133E" w:rsidTr="00FA3B20">
        <w:tc>
          <w:tcPr>
            <w:tcW w:w="2303" w:type="dxa"/>
          </w:tcPr>
          <w:p w:rsidR="00B3133E" w:rsidRDefault="00B3133E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3133E" w:rsidRDefault="00B3133E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2.326</w:t>
            </w:r>
          </w:p>
        </w:tc>
        <w:tc>
          <w:tcPr>
            <w:tcW w:w="2303" w:type="dxa"/>
          </w:tcPr>
          <w:p w:rsidR="00B3133E" w:rsidRDefault="0023670D" w:rsidP="00B313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03" w:type="dxa"/>
          </w:tcPr>
          <w:p w:rsidR="00B3133E" w:rsidRDefault="00B3133E" w:rsidP="002367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3670D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</w:tr>
      <w:tr w:rsidR="00B3133E" w:rsidTr="00FA3B20">
        <w:tc>
          <w:tcPr>
            <w:tcW w:w="9212" w:type="dxa"/>
            <w:gridSpan w:val="4"/>
          </w:tcPr>
          <w:p w:rsidR="00B3133E" w:rsidRPr="00DC6560" w:rsidRDefault="00B3133E" w:rsidP="00FA3B2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 (Tiszavasvári)</w:t>
            </w:r>
          </w:p>
        </w:tc>
      </w:tr>
      <w:tr w:rsidR="00B3133E" w:rsidRPr="00DC6560" w:rsidTr="00FA3B20">
        <w:tc>
          <w:tcPr>
            <w:tcW w:w="2303" w:type="dxa"/>
          </w:tcPr>
          <w:p w:rsidR="00B3133E" w:rsidRPr="00DC6560" w:rsidRDefault="00B3133E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B3133E" w:rsidRPr="00DC6560" w:rsidRDefault="00B3133E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3133E" w:rsidRPr="00DC6560" w:rsidRDefault="00B3133E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3133E" w:rsidRPr="00DC6560" w:rsidRDefault="00B3133E" w:rsidP="00FA3B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563EB" w:rsidTr="00FA3B20">
        <w:tc>
          <w:tcPr>
            <w:tcW w:w="2303" w:type="dxa"/>
          </w:tcPr>
          <w:p w:rsidR="008563EB" w:rsidRDefault="008563EB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D125</w:t>
            </w:r>
          </w:p>
        </w:tc>
        <w:tc>
          <w:tcPr>
            <w:tcW w:w="2303" w:type="dxa"/>
          </w:tcPr>
          <w:p w:rsidR="008563EB" w:rsidRDefault="008563E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563EB" w:rsidRDefault="008563E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  <w:tc>
          <w:tcPr>
            <w:tcW w:w="2303" w:type="dxa"/>
          </w:tcPr>
          <w:p w:rsidR="008563EB" w:rsidRDefault="008563E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</w:tr>
      <w:tr w:rsidR="008563EB" w:rsidTr="00FA3B20">
        <w:tc>
          <w:tcPr>
            <w:tcW w:w="2303" w:type="dxa"/>
          </w:tcPr>
          <w:p w:rsidR="008563EB" w:rsidRDefault="008563EB" w:rsidP="00FA3B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563EB" w:rsidRDefault="008563E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563EB" w:rsidRDefault="008563E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  <w:tc>
          <w:tcPr>
            <w:tcW w:w="2303" w:type="dxa"/>
          </w:tcPr>
          <w:p w:rsidR="008563EB" w:rsidRDefault="008563EB" w:rsidP="00FA3B2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</w:tr>
    </w:tbl>
    <w:p w:rsidR="00B3133E" w:rsidRDefault="00B3133E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933" w:rsidRDefault="00E709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66E5" w:rsidRPr="00E70933" w:rsidRDefault="00E7093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0933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3. FELÚJÍTÁSI </w:t>
      </w:r>
      <w:proofErr w:type="gramStart"/>
      <w:r w:rsidRPr="00E70933">
        <w:rPr>
          <w:rFonts w:ascii="Times New Roman" w:hAnsi="Times New Roman" w:cs="Times New Roman"/>
          <w:sz w:val="24"/>
          <w:szCs w:val="24"/>
          <w:u w:val="single"/>
        </w:rPr>
        <w:t>ÉS</w:t>
      </w:r>
      <w:proofErr w:type="gramEnd"/>
      <w:r w:rsidRPr="00E70933">
        <w:rPr>
          <w:rFonts w:ascii="Times New Roman" w:hAnsi="Times New Roman" w:cs="Times New Roman"/>
          <w:sz w:val="24"/>
          <w:szCs w:val="24"/>
          <w:u w:val="single"/>
        </w:rPr>
        <w:t xml:space="preserve"> PÓTLÁSI TERV</w:t>
      </w:r>
    </w:p>
    <w:p w:rsidR="00E70933" w:rsidRDefault="00E7093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víziközmű-szolgáltatásról szóló 2011. évi CCIX. törvény 11. § (1) értelmében a víziközmű-szolgáltatás hosszú távú biztosíthatósága érdekében – a fenntartható fejlődés szempontjaira tekintettel – víziközmű-szolgáltatási ágazatonként tizenöt éves időtávra gördülő fejlesztési tervet kell készíteni.</w:t>
      </w: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gördülő fejlesztési terv felújítási és pótlási tervből, valamint beruházási tervből áll.</w:t>
      </w: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gördülő fejlesztési terv készítésekor az üzemeltetés során felmerült értéknövelő felújításoknak, fejlesztési igényeknek megfelelően a legfontosabb beruházási, felújítási és pótlási munkákat irányoztuk elő. Az előre tervezhető munkák során elsődlegesen az üzembiztonságot, majd az értékmegőrzésre irányuló </w:t>
      </w:r>
      <w:r w:rsidR="00AF7C31">
        <w:rPr>
          <w:rFonts w:ascii="Times New Roman" w:hAnsi="Times New Roman" w:cs="Times New Roman"/>
          <w:sz w:val="24"/>
          <w:szCs w:val="24"/>
        </w:rPr>
        <w:t>beruházási, felújítási és pótlási feladatokat állítottuk össze a fontossági sorrend figyelembevételével.</w:t>
      </w:r>
    </w:p>
    <w:p w:rsidR="008011A1" w:rsidRDefault="0080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1A1" w:rsidRP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3C4">
        <w:rPr>
          <w:rFonts w:ascii="Times New Roman" w:hAnsi="Times New Roman" w:cs="Times New Roman"/>
          <w:b/>
          <w:sz w:val="24"/>
          <w:szCs w:val="24"/>
        </w:rPr>
        <w:t>A</w:t>
      </w:r>
      <w:r w:rsidR="008011A1" w:rsidRPr="002043C4">
        <w:rPr>
          <w:rFonts w:ascii="Times New Roman" w:hAnsi="Times New Roman" w:cs="Times New Roman"/>
          <w:b/>
          <w:sz w:val="24"/>
          <w:szCs w:val="24"/>
        </w:rPr>
        <w:t xml:space="preserve"> víziközmű-rendszer egy VKR kóddal rendelkezik</w:t>
      </w:r>
      <w:r w:rsidRPr="002043C4">
        <w:rPr>
          <w:rFonts w:ascii="Times New Roman" w:hAnsi="Times New Roman" w:cs="Times New Roman"/>
          <w:b/>
          <w:sz w:val="24"/>
          <w:szCs w:val="24"/>
        </w:rPr>
        <w:t>, ami magába foglalja Szorgalmatost és Tiszavasvárit</w:t>
      </w:r>
      <w:r w:rsidR="008011A1" w:rsidRPr="002043C4">
        <w:rPr>
          <w:rFonts w:ascii="Times New Roman" w:hAnsi="Times New Roman" w:cs="Times New Roman"/>
          <w:b/>
          <w:sz w:val="24"/>
          <w:szCs w:val="24"/>
        </w:rPr>
        <w:t>, így mind a felújítási és pótlási tervrészt, mind a beruházási tervrészt külön-külön elkészült a településekre vonatkozóan</w:t>
      </w:r>
      <w:r w:rsidRPr="002043C4">
        <w:rPr>
          <w:rFonts w:ascii="Times New Roman" w:hAnsi="Times New Roman" w:cs="Times New Roman"/>
          <w:b/>
          <w:sz w:val="24"/>
          <w:szCs w:val="24"/>
        </w:rPr>
        <w:t>.</w:t>
      </w:r>
    </w:p>
    <w:p w:rsidR="00AF7C31" w:rsidRDefault="00AF7C3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B64" w:rsidRDefault="00226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C31" w:rsidRDefault="00226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 IVÓVÍZ SZOLGÁLTATÁS</w:t>
      </w:r>
    </w:p>
    <w:p w:rsidR="00226B64" w:rsidRDefault="00226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Default="0004449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B64" w:rsidRPr="00C574A0" w:rsidRDefault="00C11FD0" w:rsidP="00226B6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 xml:space="preserve">3.1.1 </w:t>
      </w:r>
      <w:r w:rsidR="00226B64" w:rsidRPr="00C574A0">
        <w:rPr>
          <w:rFonts w:ascii="Times New Roman" w:hAnsi="Times New Roman" w:cs="Times New Roman"/>
          <w:caps/>
          <w:sz w:val="24"/>
          <w:szCs w:val="24"/>
        </w:rPr>
        <w:t>I. ÜTEM: 20</w:t>
      </w:r>
      <w:r w:rsidR="005E78CC">
        <w:rPr>
          <w:rFonts w:ascii="Times New Roman" w:hAnsi="Times New Roman" w:cs="Times New Roman"/>
          <w:caps/>
          <w:sz w:val="24"/>
          <w:szCs w:val="24"/>
        </w:rPr>
        <w:t>21</w:t>
      </w:r>
      <w:r w:rsidR="00226B64"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226B64"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226B64"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226B64" w:rsidRDefault="00226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felújítási és pótlási terv</w:t>
      </w:r>
    </w:p>
    <w:p w:rsidR="00622C68" w:rsidRDefault="00622C6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B64" w:rsidRPr="002043C4" w:rsidRDefault="00226B64" w:rsidP="00226B6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 xml:space="preserve">SZORGALMATOS </w:t>
      </w:r>
      <w:r w:rsidR="00C71EE1" w:rsidRPr="002043C4">
        <w:rPr>
          <w:rFonts w:ascii="Times New Roman" w:hAnsi="Times New Roman" w:cs="Times New Roman"/>
          <w:b/>
          <w:i/>
          <w:sz w:val="24"/>
          <w:szCs w:val="24"/>
        </w:rPr>
        <w:t>KÖZSÉG</w:t>
      </w:r>
    </w:p>
    <w:p w:rsidR="00226B64" w:rsidRDefault="00226B64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72"/>
        <w:gridCol w:w="670"/>
        <w:gridCol w:w="1560"/>
        <w:gridCol w:w="2551"/>
        <w:gridCol w:w="1134"/>
        <w:gridCol w:w="1418"/>
        <w:gridCol w:w="1275"/>
      </w:tblGrid>
      <w:tr w:rsidR="008D650A" w:rsidTr="008D650A">
        <w:tc>
          <w:tcPr>
            <w:tcW w:w="572" w:type="dxa"/>
          </w:tcPr>
          <w:p w:rsidR="00EE5178" w:rsidRDefault="00EE5178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70" w:type="dxa"/>
          </w:tcPr>
          <w:p w:rsidR="00EE5178" w:rsidRDefault="00EE5178" w:rsidP="00E177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650A" w:rsidRPr="00226B64" w:rsidRDefault="008D650A" w:rsidP="00E177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8D650A" w:rsidRPr="00226B64" w:rsidRDefault="008D650A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8D650A" w:rsidRPr="00226B64" w:rsidRDefault="008D650A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8D650A" w:rsidRPr="00226B64" w:rsidRDefault="008D650A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D650A" w:rsidTr="008D650A">
        <w:tc>
          <w:tcPr>
            <w:tcW w:w="572" w:type="dxa"/>
          </w:tcPr>
          <w:p w:rsidR="008D650A" w:rsidRPr="00226B64" w:rsidRDefault="008D650A" w:rsidP="00F8591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70" w:type="dxa"/>
          </w:tcPr>
          <w:p w:rsidR="008D650A" w:rsidRPr="00226B64" w:rsidRDefault="008D650A" w:rsidP="00F8591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D650A" w:rsidRPr="00226B64" w:rsidRDefault="008D650A" w:rsidP="00226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D650A" w:rsidRPr="00226B64" w:rsidRDefault="008D650A" w:rsidP="004958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8D650A" w:rsidRPr="00226B64" w:rsidRDefault="008D650A" w:rsidP="00E1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D650A" w:rsidRPr="00226B64" w:rsidRDefault="00906DF1" w:rsidP="00F8591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275" w:type="dxa"/>
          </w:tcPr>
          <w:p w:rsidR="008D650A" w:rsidRPr="00226B64" w:rsidRDefault="008D650A" w:rsidP="005E7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F1D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78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226B64" w:rsidRDefault="00226B64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B64" w:rsidRPr="002043C4" w:rsidRDefault="00226B64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</w:t>
      </w:r>
      <w:r w:rsidR="00B332BD">
        <w:rPr>
          <w:rFonts w:ascii="Times New Roman" w:hAnsi="Times New Roman" w:cs="Times New Roman"/>
          <w:sz w:val="24"/>
          <w:szCs w:val="24"/>
        </w:rPr>
        <w:t>2</w:t>
      </w:r>
      <w:r w:rsidR="005E78CC">
        <w:rPr>
          <w:rFonts w:ascii="Times New Roman" w:hAnsi="Times New Roman" w:cs="Times New Roman"/>
          <w:sz w:val="24"/>
          <w:szCs w:val="24"/>
        </w:rPr>
        <w:t>1</w:t>
      </w:r>
      <w:r w:rsidRPr="002043C4">
        <w:rPr>
          <w:rFonts w:ascii="Times New Roman" w:hAnsi="Times New Roman" w:cs="Times New Roman"/>
          <w:sz w:val="24"/>
          <w:szCs w:val="24"/>
        </w:rPr>
        <w:t>. évben tervezett f</w:t>
      </w:r>
      <w:r w:rsidR="00E1779F" w:rsidRPr="002043C4">
        <w:rPr>
          <w:rFonts w:ascii="Times New Roman" w:hAnsi="Times New Roman" w:cs="Times New Roman"/>
          <w:sz w:val="24"/>
          <w:szCs w:val="24"/>
        </w:rPr>
        <w:t>elújítások és pótlások összege:</w:t>
      </w:r>
      <w:r w:rsidR="00E1779F" w:rsidRPr="002043C4">
        <w:rPr>
          <w:rFonts w:ascii="Times New Roman" w:hAnsi="Times New Roman" w:cs="Times New Roman"/>
          <w:sz w:val="24"/>
          <w:szCs w:val="24"/>
        </w:rPr>
        <w:tab/>
      </w:r>
      <w:r w:rsidR="00906DF1">
        <w:rPr>
          <w:rFonts w:ascii="Times New Roman" w:hAnsi="Times New Roman" w:cs="Times New Roman"/>
          <w:sz w:val="24"/>
          <w:szCs w:val="24"/>
        </w:rPr>
        <w:t>197</w:t>
      </w:r>
      <w:r w:rsidR="00C71EE1" w:rsidRPr="002043C4">
        <w:rPr>
          <w:rFonts w:ascii="Times New Roman" w:hAnsi="Times New Roman" w:cs="Times New Roman"/>
          <w:sz w:val="24"/>
          <w:szCs w:val="24"/>
        </w:rPr>
        <w:t>.000</w:t>
      </w:r>
      <w:r w:rsidR="00E1779F"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70933" w:rsidRDefault="00E7093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EE1" w:rsidRDefault="00C71EE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EE1" w:rsidRPr="002043C4" w:rsidRDefault="00C71EE1" w:rsidP="00C71E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71EE1" w:rsidRDefault="00C71EE1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3"/>
        <w:gridCol w:w="661"/>
        <w:gridCol w:w="1560"/>
        <w:gridCol w:w="2551"/>
        <w:gridCol w:w="1134"/>
        <w:gridCol w:w="1418"/>
        <w:gridCol w:w="1223"/>
      </w:tblGrid>
      <w:tr w:rsidR="008D650A" w:rsidTr="008D650A">
        <w:tc>
          <w:tcPr>
            <w:tcW w:w="633" w:type="dxa"/>
          </w:tcPr>
          <w:p w:rsidR="00EE5178" w:rsidRDefault="00EE517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650A" w:rsidRPr="00226B64" w:rsidRDefault="008D650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EE5178" w:rsidRDefault="00EE517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D650A" w:rsidRPr="00226B64" w:rsidRDefault="008D650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8D650A" w:rsidRPr="00226B64" w:rsidRDefault="008D650A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8D650A" w:rsidRPr="00226B64" w:rsidRDefault="008D650A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23" w:type="dxa"/>
          </w:tcPr>
          <w:p w:rsidR="008D650A" w:rsidRPr="00226B64" w:rsidRDefault="008D650A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D650A" w:rsidTr="008D650A">
        <w:tc>
          <w:tcPr>
            <w:tcW w:w="633" w:type="dxa"/>
          </w:tcPr>
          <w:p w:rsidR="008D650A" w:rsidRPr="00226B64" w:rsidRDefault="008D650A" w:rsidP="00F8591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8D650A" w:rsidRPr="00226B64" w:rsidRDefault="008D650A" w:rsidP="00F8591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D650A" w:rsidRPr="00226B64" w:rsidRDefault="008D650A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D650A" w:rsidRPr="00226B64" w:rsidRDefault="008D650A" w:rsidP="00F8591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23" w:type="dxa"/>
          </w:tcPr>
          <w:p w:rsidR="008D650A" w:rsidRPr="00226B64" w:rsidRDefault="008D650A" w:rsidP="005E7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332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78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C71EE1" w:rsidRDefault="00C71EE1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EE1" w:rsidRPr="002043C4" w:rsidRDefault="00C71EE1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</w:t>
      </w:r>
      <w:r w:rsidR="00B332BD">
        <w:rPr>
          <w:rFonts w:ascii="Times New Roman" w:hAnsi="Times New Roman" w:cs="Times New Roman"/>
          <w:sz w:val="24"/>
          <w:szCs w:val="24"/>
        </w:rPr>
        <w:t>2</w:t>
      </w:r>
      <w:r w:rsidR="005E78CC">
        <w:rPr>
          <w:rFonts w:ascii="Times New Roman" w:hAnsi="Times New Roman" w:cs="Times New Roman"/>
          <w:sz w:val="24"/>
          <w:szCs w:val="24"/>
        </w:rPr>
        <w:t>1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044498" w:rsidRPr="002043C4">
        <w:rPr>
          <w:rFonts w:ascii="Times New Roman" w:hAnsi="Times New Roman" w:cs="Times New Roman"/>
          <w:sz w:val="24"/>
          <w:szCs w:val="24"/>
        </w:rPr>
        <w:t>2</w:t>
      </w:r>
      <w:r w:rsidRPr="002043C4">
        <w:rPr>
          <w:rFonts w:ascii="Times New Roman" w:hAnsi="Times New Roman" w:cs="Times New Roman"/>
          <w:sz w:val="24"/>
          <w:szCs w:val="24"/>
        </w:rPr>
        <w:t>.</w:t>
      </w:r>
      <w:r w:rsidR="00044498" w:rsidRPr="002043C4">
        <w:rPr>
          <w:rFonts w:ascii="Times New Roman" w:hAnsi="Times New Roman" w:cs="Times New Roman"/>
          <w:sz w:val="24"/>
          <w:szCs w:val="24"/>
        </w:rPr>
        <w:t>1</w:t>
      </w:r>
      <w:r w:rsidRPr="002043C4">
        <w:rPr>
          <w:rFonts w:ascii="Times New Roman" w:hAnsi="Times New Roman" w:cs="Times New Roman"/>
          <w:sz w:val="24"/>
          <w:szCs w:val="24"/>
        </w:rPr>
        <w:t>00.000 Ft</w:t>
      </w:r>
    </w:p>
    <w:p w:rsidR="00C71EE1" w:rsidRDefault="00C71EE1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6A7" w:rsidRPr="00C574A0" w:rsidRDefault="00C11FD0" w:rsidP="005D26A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lastRenderedPageBreak/>
        <w:t xml:space="preserve">3.1.2 </w:t>
      </w:r>
      <w:r w:rsidR="005D26A7" w:rsidRPr="00C574A0">
        <w:rPr>
          <w:rFonts w:ascii="Times New Roman" w:hAnsi="Times New Roman" w:cs="Times New Roman"/>
          <w:caps/>
          <w:sz w:val="24"/>
          <w:szCs w:val="24"/>
        </w:rPr>
        <w:t xml:space="preserve">II. </w:t>
      </w:r>
      <w:r w:rsidR="0060477F">
        <w:rPr>
          <w:rFonts w:ascii="Times New Roman" w:hAnsi="Times New Roman" w:cs="Times New Roman"/>
          <w:caps/>
          <w:sz w:val="24"/>
          <w:szCs w:val="24"/>
        </w:rPr>
        <w:t>ÜTEM: 202</w:t>
      </w:r>
      <w:r w:rsidR="00C47EC0">
        <w:rPr>
          <w:rFonts w:ascii="Times New Roman" w:hAnsi="Times New Roman" w:cs="Times New Roman"/>
          <w:caps/>
          <w:sz w:val="24"/>
          <w:szCs w:val="24"/>
        </w:rPr>
        <w:t>2</w:t>
      </w:r>
      <w:r w:rsidR="005D26A7" w:rsidRPr="00C574A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C47EC0">
        <w:rPr>
          <w:rFonts w:ascii="Times New Roman" w:hAnsi="Times New Roman" w:cs="Times New Roman"/>
          <w:caps/>
          <w:sz w:val="24"/>
          <w:szCs w:val="24"/>
        </w:rPr>
        <w:t>5</w:t>
      </w:r>
      <w:r w:rsidR="005D26A7"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5D26A7"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5D26A7"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5D26A7" w:rsidRDefault="005D26A7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1F3" w:rsidRDefault="00BE41F3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felújítási és pótlási terv</w:t>
      </w:r>
    </w:p>
    <w:p w:rsidR="00BE41F3" w:rsidRDefault="00BE41F3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6A7" w:rsidRPr="002043C4" w:rsidRDefault="005D26A7" w:rsidP="005D26A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5D26A7" w:rsidRDefault="005D26A7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560" w:rsidRDefault="00506560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506560" w:rsidTr="00506560">
        <w:tc>
          <w:tcPr>
            <w:tcW w:w="621" w:type="dxa"/>
          </w:tcPr>
          <w:p w:rsidR="00EE5178" w:rsidRDefault="00EE517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6560" w:rsidRPr="00226B64" w:rsidRDefault="00506560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EE5178" w:rsidRDefault="00EE517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6560" w:rsidRPr="00226B64" w:rsidRDefault="00506560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506560" w:rsidRPr="00226B64" w:rsidRDefault="00506560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506560" w:rsidRPr="00226B64" w:rsidRDefault="00506560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506560" w:rsidRPr="00226B64" w:rsidRDefault="00506560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506560" w:rsidRPr="00226B64" w:rsidRDefault="00506560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506560" w:rsidRPr="00226B64" w:rsidRDefault="00506560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9031F1" w:rsidTr="00506560">
        <w:tc>
          <w:tcPr>
            <w:tcW w:w="621" w:type="dxa"/>
          </w:tcPr>
          <w:p w:rsidR="009031F1" w:rsidRDefault="009031F1" w:rsidP="00E258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9031F1" w:rsidRDefault="009031F1" w:rsidP="00E258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9031F1" w:rsidRPr="00226B64" w:rsidRDefault="009031F1" w:rsidP="00E258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9031F1" w:rsidRDefault="009031F1" w:rsidP="00903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9031F1" w:rsidRPr="00226B64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9031F1" w:rsidRDefault="00906DF1" w:rsidP="00E258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235" w:type="dxa"/>
          </w:tcPr>
          <w:p w:rsidR="009031F1" w:rsidRPr="00226B64" w:rsidRDefault="0060477F" w:rsidP="00C47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47E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31F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4B6D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7E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52D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031F1">
              <w:rPr>
                <w:rFonts w:ascii="Times New Roman" w:hAnsi="Times New Roman" w:cs="Times New Roman"/>
                <w:sz w:val="20"/>
                <w:szCs w:val="20"/>
              </w:rPr>
              <w:t xml:space="preserve"> év bérleti díj</w:t>
            </w:r>
          </w:p>
        </w:tc>
      </w:tr>
      <w:tr w:rsidR="00C47EC0" w:rsidTr="00506560">
        <w:tc>
          <w:tcPr>
            <w:tcW w:w="621" w:type="dxa"/>
          </w:tcPr>
          <w:p w:rsidR="00C47EC0" w:rsidRPr="00226B64" w:rsidRDefault="00C47EC0" w:rsidP="00E258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C47EC0" w:rsidRPr="00226B64" w:rsidRDefault="00C47EC0" w:rsidP="00E2580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47EC0" w:rsidRPr="00226B64" w:rsidRDefault="00C47EC0" w:rsidP="00E25805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47EC0" w:rsidRPr="00226B64" w:rsidRDefault="00C47EC0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C47EC0" w:rsidRPr="00226B64" w:rsidRDefault="00C47EC0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47EC0" w:rsidRPr="00226B64" w:rsidRDefault="00C47EC0" w:rsidP="00E258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35" w:type="dxa"/>
          </w:tcPr>
          <w:p w:rsidR="00C47EC0" w:rsidRPr="00226B64" w:rsidRDefault="00C47EC0" w:rsidP="00A73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2022-2025. év bérleti díj</w:t>
            </w:r>
          </w:p>
        </w:tc>
      </w:tr>
    </w:tbl>
    <w:p w:rsidR="005D26A7" w:rsidRDefault="005D26A7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60477F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C47EC0">
        <w:rPr>
          <w:rFonts w:ascii="Times New Roman" w:hAnsi="Times New Roman" w:cs="Times New Roman"/>
          <w:sz w:val="24"/>
          <w:szCs w:val="24"/>
        </w:rPr>
        <w:t>2</w:t>
      </w:r>
      <w:r w:rsidR="00C06614" w:rsidRPr="002043C4">
        <w:rPr>
          <w:rFonts w:ascii="Times New Roman" w:hAnsi="Times New Roman" w:cs="Times New Roman"/>
          <w:sz w:val="24"/>
          <w:szCs w:val="24"/>
        </w:rPr>
        <w:t>-20</w:t>
      </w:r>
      <w:r w:rsidR="004B6D8C">
        <w:rPr>
          <w:rFonts w:ascii="Times New Roman" w:hAnsi="Times New Roman" w:cs="Times New Roman"/>
          <w:sz w:val="24"/>
          <w:szCs w:val="24"/>
        </w:rPr>
        <w:t>2</w:t>
      </w:r>
      <w:r w:rsidR="00C47EC0">
        <w:rPr>
          <w:rFonts w:ascii="Times New Roman" w:hAnsi="Times New Roman" w:cs="Times New Roman"/>
          <w:sz w:val="24"/>
          <w:szCs w:val="24"/>
        </w:rPr>
        <w:t>5</w:t>
      </w:r>
      <w:r w:rsidR="00C06614"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="00C06614" w:rsidRPr="002043C4">
        <w:rPr>
          <w:rFonts w:ascii="Times New Roman" w:hAnsi="Times New Roman" w:cs="Times New Roman"/>
          <w:sz w:val="24"/>
          <w:szCs w:val="24"/>
        </w:rPr>
        <w:tab/>
      </w:r>
      <w:r w:rsidR="00906DF1">
        <w:rPr>
          <w:rFonts w:ascii="Times New Roman" w:hAnsi="Times New Roman" w:cs="Times New Roman"/>
          <w:sz w:val="24"/>
          <w:szCs w:val="24"/>
        </w:rPr>
        <w:t>788</w:t>
      </w:r>
      <w:r w:rsidR="00054419" w:rsidRPr="002043C4">
        <w:rPr>
          <w:rFonts w:ascii="Times New Roman" w:hAnsi="Times New Roman" w:cs="Times New Roman"/>
          <w:sz w:val="24"/>
          <w:szCs w:val="24"/>
        </w:rPr>
        <w:t>.000</w:t>
      </w:r>
      <w:r w:rsidR="00C06614"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14" w:rsidRDefault="00C0661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1AD" w:rsidRDefault="00D741A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56B" w:rsidRPr="002043C4" w:rsidRDefault="00AA156B" w:rsidP="00AA156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 xml:space="preserve">TISZAVASVÁRI </w:t>
      </w:r>
      <w:r w:rsidR="00054419" w:rsidRPr="002043C4">
        <w:rPr>
          <w:rFonts w:ascii="Times New Roman" w:hAnsi="Times New Roman" w:cs="Times New Roman"/>
          <w:b/>
          <w:i/>
          <w:sz w:val="24"/>
          <w:szCs w:val="24"/>
        </w:rPr>
        <w:t>VÁROS</w:t>
      </w:r>
    </w:p>
    <w:p w:rsidR="00AA156B" w:rsidRDefault="00AA156B" w:rsidP="00AA1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AA1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9B504F" w:rsidTr="009B504F">
        <w:tc>
          <w:tcPr>
            <w:tcW w:w="621" w:type="dxa"/>
          </w:tcPr>
          <w:p w:rsidR="00EE5178" w:rsidRDefault="00EE517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504F" w:rsidRPr="00226B64" w:rsidRDefault="009B504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EE5178" w:rsidRDefault="00EE517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B504F" w:rsidRPr="00226B64" w:rsidRDefault="009B504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9B504F" w:rsidRPr="00226B64" w:rsidRDefault="009B504F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9B504F" w:rsidRPr="00226B64" w:rsidRDefault="009B504F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9B504F" w:rsidRPr="00226B64" w:rsidRDefault="009B504F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9B504F" w:rsidRPr="00226B64" w:rsidRDefault="009B504F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9B504F" w:rsidRPr="00226B64" w:rsidRDefault="009B504F" w:rsidP="00EE517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60477F" w:rsidTr="009B504F">
        <w:tc>
          <w:tcPr>
            <w:tcW w:w="621" w:type="dxa"/>
          </w:tcPr>
          <w:p w:rsidR="00952D7B" w:rsidRDefault="00952D7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397A89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952D7B" w:rsidRDefault="00952D7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60477F" w:rsidRDefault="0060477F" w:rsidP="004839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IV. számú kút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menő töltővezetékének cseréje, tolózárakkal</w:t>
            </w:r>
          </w:p>
        </w:tc>
        <w:tc>
          <w:tcPr>
            <w:tcW w:w="1134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9.000</w:t>
            </w:r>
          </w:p>
        </w:tc>
        <w:tc>
          <w:tcPr>
            <w:tcW w:w="1235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952D7B" w:rsidRDefault="00952D7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397A8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952D7B" w:rsidRDefault="00952D7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V. számú kút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menő töltővezetékének cseréje, tolózárakkal</w:t>
            </w:r>
          </w:p>
        </w:tc>
        <w:tc>
          <w:tcPr>
            <w:tcW w:w="1134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15.000</w:t>
            </w:r>
          </w:p>
        </w:tc>
        <w:tc>
          <w:tcPr>
            <w:tcW w:w="1235" w:type="dxa"/>
          </w:tcPr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952D7B" w:rsidRDefault="00952D7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397A89" w:rsidP="005F0B16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952D7B" w:rsidRDefault="00952D7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5F0B16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5F0B16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épület homlokzati hőszigetelése, nyílászáró csere,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lapostető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szigetelésének felújítása</w:t>
            </w:r>
          </w:p>
        </w:tc>
        <w:tc>
          <w:tcPr>
            <w:tcW w:w="1134" w:type="dxa"/>
          </w:tcPr>
          <w:p w:rsidR="00952D7B" w:rsidRDefault="00952D7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952D7B" w:rsidRDefault="00952D7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5F0B16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35" w:type="dxa"/>
          </w:tcPr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5F0B16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60477F" w:rsidRPr="00226B64" w:rsidRDefault="00397A89" w:rsidP="000711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60477F" w:rsidRPr="00226B64" w:rsidRDefault="0060477F" w:rsidP="0007110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0711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60477F" w:rsidRDefault="0060477F" w:rsidP="000711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Hálózati szivattyúk cseréje</w:t>
            </w:r>
          </w:p>
        </w:tc>
        <w:tc>
          <w:tcPr>
            <w:tcW w:w="1134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60477F" w:rsidRDefault="0060477F" w:rsidP="000711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35" w:type="dxa"/>
          </w:tcPr>
          <w:p w:rsidR="0060477F" w:rsidRDefault="0060477F" w:rsidP="000711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397A89" w:rsidP="0011159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C81C63" w:rsidRDefault="00C81C6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111598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81C63" w:rsidRDefault="00C81C63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111598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Acél vezeték, hozzá tartozó bekötővezeték cseréje tolózárakkal, tűzcsapokkal 350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C81C63" w:rsidRDefault="00C81C6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11159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81C63" w:rsidRDefault="00C81C63" w:rsidP="00AA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11159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10.500</w:t>
            </w:r>
          </w:p>
        </w:tc>
        <w:tc>
          <w:tcPr>
            <w:tcW w:w="1235" w:type="dxa"/>
          </w:tcPr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11159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397A8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F7139B" w:rsidRDefault="00F7139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F7139B" w:rsidRDefault="00F7139B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 AC vezeték, hozzá tartozó bekötővezeték cseréje tolózárakkal, tűzcsapokkal 4.800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F7139B" w:rsidRDefault="00F7139B" w:rsidP="00AA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A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A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144.000</w:t>
            </w:r>
          </w:p>
        </w:tc>
        <w:tc>
          <w:tcPr>
            <w:tcW w:w="1235" w:type="dxa"/>
          </w:tcPr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397A89" w:rsidP="00597B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F7139B" w:rsidRDefault="00F7139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597B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F7139B" w:rsidRDefault="00F7139B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150 AC vezeték, hozzá tartozó bekötővezeték cseréje tolózárakkal, tűzcsapokkal 700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21.000</w:t>
            </w:r>
          </w:p>
        </w:tc>
        <w:tc>
          <w:tcPr>
            <w:tcW w:w="1235" w:type="dxa"/>
          </w:tcPr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397A8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F7139B" w:rsidRDefault="00F7139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F7139B" w:rsidRDefault="00F7139B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Pr="00226B64" w:rsidRDefault="0060477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125 AC vezeték, hozzá tartozó bekötővezeték cseréje tolózárakkal, tűzcsapokkal 4.700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141.000</w:t>
            </w:r>
          </w:p>
        </w:tc>
        <w:tc>
          <w:tcPr>
            <w:tcW w:w="1235" w:type="dxa"/>
          </w:tcPr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139B" w:rsidRDefault="00F7139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8048FA">
        <w:tc>
          <w:tcPr>
            <w:tcW w:w="621" w:type="dxa"/>
          </w:tcPr>
          <w:p w:rsidR="0060477F" w:rsidRDefault="00397A89" w:rsidP="00F7139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60477F" w:rsidRDefault="0060477F" w:rsidP="00F7139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F7139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60477F" w:rsidRPr="00226B64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60477F" w:rsidRDefault="0060477F" w:rsidP="00F7139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35" w:type="dxa"/>
          </w:tcPr>
          <w:p w:rsidR="0060477F" w:rsidRPr="00226B64" w:rsidRDefault="0060477F" w:rsidP="003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E3C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3E3C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60477F" w:rsidTr="009B504F">
        <w:tc>
          <w:tcPr>
            <w:tcW w:w="621" w:type="dxa"/>
          </w:tcPr>
          <w:p w:rsidR="0060477F" w:rsidRPr="00226B64" w:rsidRDefault="0060477F" w:rsidP="00F7139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7A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60477F" w:rsidRPr="00226B64" w:rsidRDefault="0060477F" w:rsidP="00F7139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F7139B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60477F" w:rsidRPr="00226B64" w:rsidRDefault="0060477F" w:rsidP="00F7139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7.400</w:t>
            </w:r>
          </w:p>
        </w:tc>
        <w:tc>
          <w:tcPr>
            <w:tcW w:w="1235" w:type="dxa"/>
          </w:tcPr>
          <w:p w:rsidR="0060477F" w:rsidRPr="00226B64" w:rsidRDefault="0060477F" w:rsidP="003E3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E3C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3E3C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AA156B" w:rsidRPr="001D5304" w:rsidRDefault="001D5304" w:rsidP="009911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1D5304" w:rsidRDefault="001D530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C06614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</w:t>
      </w:r>
      <w:r w:rsidR="0060477F">
        <w:rPr>
          <w:rFonts w:ascii="Times New Roman" w:hAnsi="Times New Roman" w:cs="Times New Roman"/>
          <w:sz w:val="24"/>
          <w:szCs w:val="24"/>
        </w:rPr>
        <w:t>2</w:t>
      </w:r>
      <w:r w:rsidR="003E3CBC">
        <w:rPr>
          <w:rFonts w:ascii="Times New Roman" w:hAnsi="Times New Roman" w:cs="Times New Roman"/>
          <w:sz w:val="24"/>
          <w:szCs w:val="24"/>
        </w:rPr>
        <w:t>2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 w:rsidR="004B6D8C">
        <w:rPr>
          <w:rFonts w:ascii="Times New Roman" w:hAnsi="Times New Roman" w:cs="Times New Roman"/>
          <w:sz w:val="24"/>
          <w:szCs w:val="24"/>
        </w:rPr>
        <w:t>2</w:t>
      </w:r>
      <w:r w:rsidR="003E3CBC">
        <w:rPr>
          <w:rFonts w:ascii="Times New Roman" w:hAnsi="Times New Roman" w:cs="Times New Roman"/>
          <w:sz w:val="24"/>
          <w:szCs w:val="24"/>
        </w:rPr>
        <w:t>5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D90062" w:rsidRPr="002043C4">
        <w:rPr>
          <w:rFonts w:ascii="Times New Roman" w:hAnsi="Times New Roman" w:cs="Times New Roman"/>
          <w:sz w:val="24"/>
          <w:szCs w:val="24"/>
        </w:rPr>
        <w:t>36</w:t>
      </w:r>
      <w:r w:rsidR="00397A89">
        <w:rPr>
          <w:rFonts w:ascii="Times New Roman" w:hAnsi="Times New Roman" w:cs="Times New Roman"/>
          <w:sz w:val="24"/>
          <w:szCs w:val="24"/>
        </w:rPr>
        <w:t>1</w:t>
      </w:r>
      <w:r w:rsidR="0015786D" w:rsidRPr="002043C4">
        <w:rPr>
          <w:rFonts w:ascii="Times New Roman" w:hAnsi="Times New Roman" w:cs="Times New Roman"/>
          <w:sz w:val="24"/>
          <w:szCs w:val="24"/>
        </w:rPr>
        <w:t>.</w:t>
      </w:r>
      <w:r w:rsidR="00D90062" w:rsidRPr="002043C4">
        <w:rPr>
          <w:rFonts w:ascii="Times New Roman" w:hAnsi="Times New Roman" w:cs="Times New Roman"/>
          <w:sz w:val="24"/>
          <w:szCs w:val="24"/>
        </w:rPr>
        <w:t>4</w:t>
      </w:r>
      <w:r w:rsidR="0015786D" w:rsidRPr="002043C4">
        <w:rPr>
          <w:rFonts w:ascii="Times New Roman" w:hAnsi="Times New Roman" w:cs="Times New Roman"/>
          <w:sz w:val="24"/>
          <w:szCs w:val="24"/>
        </w:rPr>
        <w:t>00.000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6E1FA5" w:rsidRDefault="006E1FA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Default="00C0661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FA5" w:rsidRPr="00C574A0" w:rsidRDefault="00C11FD0" w:rsidP="006E1FA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 xml:space="preserve">3.1.3 </w:t>
      </w:r>
      <w:r w:rsidR="00E962E9" w:rsidRPr="00C574A0">
        <w:rPr>
          <w:rFonts w:ascii="Times New Roman" w:hAnsi="Times New Roman" w:cs="Times New Roman"/>
          <w:caps/>
          <w:sz w:val="24"/>
          <w:szCs w:val="24"/>
        </w:rPr>
        <w:t>I</w:t>
      </w:r>
      <w:r w:rsidR="006E1FA5" w:rsidRPr="00C574A0">
        <w:rPr>
          <w:rFonts w:ascii="Times New Roman" w:hAnsi="Times New Roman" w:cs="Times New Roman"/>
          <w:caps/>
          <w:sz w:val="24"/>
          <w:szCs w:val="24"/>
        </w:rPr>
        <w:t>I</w:t>
      </w:r>
      <w:r w:rsidR="00622C68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3E3CBC">
        <w:rPr>
          <w:rFonts w:ascii="Times New Roman" w:hAnsi="Times New Roman" w:cs="Times New Roman"/>
          <w:caps/>
          <w:sz w:val="24"/>
          <w:szCs w:val="24"/>
        </w:rPr>
        <w:t>6</w:t>
      </w:r>
      <w:r w:rsidR="006E1FA5" w:rsidRPr="00C574A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3E3CBC">
        <w:rPr>
          <w:rFonts w:ascii="Times New Roman" w:hAnsi="Times New Roman" w:cs="Times New Roman"/>
          <w:caps/>
          <w:sz w:val="24"/>
          <w:szCs w:val="24"/>
        </w:rPr>
        <w:t>5</w:t>
      </w:r>
      <w:r w:rsidR="006E1FA5"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E1FA5"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E1FA5"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E1FA5" w:rsidRDefault="006E1FA5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FA5" w:rsidRDefault="00E962E9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Hosszú</w:t>
      </w:r>
      <w:r w:rsidR="006E1FA5">
        <w:rPr>
          <w:rFonts w:ascii="Times New Roman" w:hAnsi="Times New Roman" w:cs="Times New Roman"/>
          <w:sz w:val="24"/>
          <w:szCs w:val="24"/>
        </w:rPr>
        <w:t>távú</w:t>
      </w:r>
      <w:proofErr w:type="spellEnd"/>
      <w:r w:rsidR="006E1FA5">
        <w:rPr>
          <w:rFonts w:ascii="Times New Roman" w:hAnsi="Times New Roman" w:cs="Times New Roman"/>
          <w:sz w:val="24"/>
          <w:szCs w:val="24"/>
        </w:rPr>
        <w:t xml:space="preserve"> felújítási és pótlási terv</w:t>
      </w:r>
    </w:p>
    <w:p w:rsidR="006E1FA5" w:rsidRDefault="006E1FA5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C06614" w:rsidP="00C066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2043C4" w:rsidRPr="00C71EE1" w:rsidRDefault="002043C4" w:rsidP="00C0661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BB74C3" w:rsidTr="00BB74C3">
        <w:tc>
          <w:tcPr>
            <w:tcW w:w="621" w:type="dxa"/>
          </w:tcPr>
          <w:p w:rsidR="004776FD" w:rsidRDefault="004776FD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4776FD" w:rsidRDefault="004776FD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BB74C3" w:rsidRPr="00226B64" w:rsidRDefault="00BB74C3" w:rsidP="004776F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BB74C3" w:rsidRPr="00226B64" w:rsidRDefault="00BB74C3" w:rsidP="004776F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BB74C3" w:rsidRPr="00226B64" w:rsidRDefault="00BB74C3" w:rsidP="004776F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BB74C3">
        <w:tc>
          <w:tcPr>
            <w:tcW w:w="621" w:type="dxa"/>
          </w:tcPr>
          <w:p w:rsidR="00B778BD" w:rsidRDefault="00B778B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8BD" w:rsidRDefault="00B778B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B778BD" w:rsidRDefault="00B778B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8BD" w:rsidRDefault="00B778B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B778BD" w:rsidRDefault="00B778BD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8BD" w:rsidRDefault="00B778BD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596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AC vezeték, hozzá tartozó bekötővezeték cseréje tolózárakkal, tűzcsapokkal, 5.100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B778BD" w:rsidRDefault="00B778B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8BD" w:rsidRDefault="00B778B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B778BD" w:rsidRDefault="00B778B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8BD" w:rsidRDefault="00B778B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153.000</w:t>
            </w:r>
          </w:p>
        </w:tc>
        <w:tc>
          <w:tcPr>
            <w:tcW w:w="1235" w:type="dxa"/>
          </w:tcPr>
          <w:p w:rsidR="00B778BD" w:rsidRDefault="00B778BD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8BD" w:rsidRDefault="00B778BD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031F1" w:rsidTr="008048FA">
        <w:tc>
          <w:tcPr>
            <w:tcW w:w="621" w:type="dxa"/>
          </w:tcPr>
          <w:p w:rsidR="009031F1" w:rsidRDefault="009031F1" w:rsidP="00B778B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9031F1" w:rsidRDefault="009031F1" w:rsidP="00B778B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9031F1" w:rsidRPr="00226B64" w:rsidRDefault="009031F1" w:rsidP="00B778B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9031F1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9031F1" w:rsidRPr="00226B64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9031F1" w:rsidRDefault="000E4757" w:rsidP="00B778B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D877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5" w:type="dxa"/>
          </w:tcPr>
          <w:p w:rsidR="009031F1" w:rsidRPr="00226B64" w:rsidRDefault="009031F1" w:rsidP="00BE3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E367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3D10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E36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BE367F" w:rsidTr="00BB74C3">
        <w:tc>
          <w:tcPr>
            <w:tcW w:w="621" w:type="dxa"/>
          </w:tcPr>
          <w:p w:rsidR="00BE367F" w:rsidRPr="00226B64" w:rsidRDefault="00BE367F" w:rsidP="00B778B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1" w:type="dxa"/>
          </w:tcPr>
          <w:p w:rsidR="00BE367F" w:rsidRPr="00226B64" w:rsidRDefault="00BE367F" w:rsidP="00B778B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BE367F" w:rsidRPr="00226B64" w:rsidRDefault="00BE367F" w:rsidP="00B778BD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E367F" w:rsidRPr="00226B64" w:rsidRDefault="00BE36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BE367F" w:rsidRPr="00226B64" w:rsidRDefault="00BE36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BE367F" w:rsidRPr="00226B64" w:rsidRDefault="00BE367F" w:rsidP="00B778B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1.700</w:t>
            </w:r>
          </w:p>
        </w:tc>
        <w:tc>
          <w:tcPr>
            <w:tcW w:w="1235" w:type="dxa"/>
          </w:tcPr>
          <w:p w:rsidR="00BE367F" w:rsidRPr="00226B64" w:rsidRDefault="00BE367F" w:rsidP="00A73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2026-2035.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06614" w:rsidRDefault="00C06614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C06614" w:rsidP="00C06614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202</w:t>
      </w:r>
      <w:r w:rsidR="00BE367F">
        <w:rPr>
          <w:rFonts w:ascii="Times New Roman" w:hAnsi="Times New Roman" w:cs="Times New Roman"/>
          <w:sz w:val="24"/>
          <w:szCs w:val="24"/>
        </w:rPr>
        <w:t>6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 w:rsidR="003D1024">
        <w:rPr>
          <w:rFonts w:ascii="Times New Roman" w:hAnsi="Times New Roman" w:cs="Times New Roman"/>
          <w:sz w:val="24"/>
          <w:szCs w:val="24"/>
        </w:rPr>
        <w:t>3</w:t>
      </w:r>
      <w:r w:rsidR="00BE367F">
        <w:rPr>
          <w:rFonts w:ascii="Times New Roman" w:hAnsi="Times New Roman" w:cs="Times New Roman"/>
          <w:sz w:val="24"/>
          <w:szCs w:val="24"/>
        </w:rPr>
        <w:t>5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A677C0" w:rsidRPr="002043C4">
        <w:rPr>
          <w:rFonts w:ascii="Times New Roman" w:hAnsi="Times New Roman" w:cs="Times New Roman"/>
          <w:sz w:val="24"/>
          <w:szCs w:val="24"/>
        </w:rPr>
        <w:t>1</w:t>
      </w:r>
      <w:r w:rsidR="004D3BDD" w:rsidRPr="002043C4">
        <w:rPr>
          <w:rFonts w:ascii="Times New Roman" w:hAnsi="Times New Roman" w:cs="Times New Roman"/>
          <w:sz w:val="24"/>
          <w:szCs w:val="24"/>
        </w:rPr>
        <w:t>5</w:t>
      </w:r>
      <w:r w:rsidR="000E4757">
        <w:rPr>
          <w:rFonts w:ascii="Times New Roman" w:hAnsi="Times New Roman" w:cs="Times New Roman"/>
          <w:sz w:val="24"/>
          <w:szCs w:val="24"/>
        </w:rPr>
        <w:t>4</w:t>
      </w:r>
      <w:r w:rsidR="00A677C0" w:rsidRPr="002043C4">
        <w:rPr>
          <w:rFonts w:ascii="Times New Roman" w:hAnsi="Times New Roman" w:cs="Times New Roman"/>
          <w:sz w:val="24"/>
          <w:szCs w:val="24"/>
        </w:rPr>
        <w:t>.</w:t>
      </w:r>
      <w:r w:rsidR="000E4757">
        <w:rPr>
          <w:rFonts w:ascii="Times New Roman" w:hAnsi="Times New Roman" w:cs="Times New Roman"/>
          <w:sz w:val="24"/>
          <w:szCs w:val="24"/>
        </w:rPr>
        <w:t>97</w:t>
      </w:r>
      <w:r w:rsidR="00A677C0" w:rsidRPr="002043C4">
        <w:rPr>
          <w:rFonts w:ascii="Times New Roman" w:hAnsi="Times New Roman" w:cs="Times New Roman"/>
          <w:sz w:val="24"/>
          <w:szCs w:val="24"/>
        </w:rPr>
        <w:t>0.000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14" w:rsidRPr="002043C4" w:rsidRDefault="00C06614" w:rsidP="00C06614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</w:t>
      </w:r>
      <w:r w:rsidR="00BE367F">
        <w:rPr>
          <w:rFonts w:ascii="Times New Roman" w:hAnsi="Times New Roman" w:cs="Times New Roman"/>
          <w:sz w:val="24"/>
          <w:szCs w:val="24"/>
        </w:rPr>
        <w:t>21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 w:rsidR="00893FFD">
        <w:rPr>
          <w:rFonts w:ascii="Times New Roman" w:hAnsi="Times New Roman" w:cs="Times New Roman"/>
          <w:sz w:val="24"/>
          <w:szCs w:val="24"/>
        </w:rPr>
        <w:t>3</w:t>
      </w:r>
      <w:r w:rsidR="00BE367F">
        <w:rPr>
          <w:rFonts w:ascii="Times New Roman" w:hAnsi="Times New Roman" w:cs="Times New Roman"/>
          <w:sz w:val="24"/>
          <w:szCs w:val="24"/>
        </w:rPr>
        <w:t>5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A677C0" w:rsidRPr="002043C4">
        <w:rPr>
          <w:rFonts w:ascii="Times New Roman" w:hAnsi="Times New Roman" w:cs="Times New Roman"/>
          <w:sz w:val="24"/>
          <w:szCs w:val="24"/>
        </w:rPr>
        <w:t>1</w:t>
      </w:r>
      <w:r w:rsidR="000E4757">
        <w:rPr>
          <w:rFonts w:ascii="Times New Roman" w:hAnsi="Times New Roman" w:cs="Times New Roman"/>
          <w:sz w:val="24"/>
          <w:szCs w:val="24"/>
        </w:rPr>
        <w:t>55</w:t>
      </w:r>
      <w:r w:rsidR="00A677C0" w:rsidRPr="002043C4">
        <w:rPr>
          <w:rFonts w:ascii="Times New Roman" w:hAnsi="Times New Roman" w:cs="Times New Roman"/>
          <w:sz w:val="24"/>
          <w:szCs w:val="24"/>
        </w:rPr>
        <w:t>.</w:t>
      </w:r>
      <w:r w:rsidR="000E4757">
        <w:rPr>
          <w:rFonts w:ascii="Times New Roman" w:hAnsi="Times New Roman" w:cs="Times New Roman"/>
          <w:sz w:val="24"/>
          <w:szCs w:val="24"/>
        </w:rPr>
        <w:t>955</w:t>
      </w:r>
      <w:r w:rsidR="00A677C0" w:rsidRPr="002043C4">
        <w:rPr>
          <w:rFonts w:ascii="Times New Roman" w:hAnsi="Times New Roman" w:cs="Times New Roman"/>
          <w:sz w:val="24"/>
          <w:szCs w:val="24"/>
        </w:rPr>
        <w:t>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14" w:rsidRDefault="00C06614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Default="00044498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FA5" w:rsidRPr="002043C4" w:rsidRDefault="006E1FA5" w:rsidP="006E1F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F533AC" w:rsidTr="00F533AC">
        <w:tc>
          <w:tcPr>
            <w:tcW w:w="621" w:type="dxa"/>
          </w:tcPr>
          <w:p w:rsidR="004776FD" w:rsidRDefault="004776FD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4776FD" w:rsidRDefault="004776FD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F533AC" w:rsidRPr="00226B64" w:rsidRDefault="00F533AC" w:rsidP="004776F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F533AC" w:rsidRPr="00226B64" w:rsidRDefault="00F533AC" w:rsidP="004776F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F533AC" w:rsidRPr="00226B64" w:rsidRDefault="00F533AC" w:rsidP="004776F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F533AC">
        <w:tc>
          <w:tcPr>
            <w:tcW w:w="621" w:type="dxa"/>
          </w:tcPr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E27691" w:rsidRDefault="00E27691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86084E" w:rsidRDefault="0086084E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 m</w:t>
            </w:r>
            <w:r w:rsidRPr="007929E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-es alacsony víztározó felújítása, pangó víz megszüntetése érdekében</w:t>
            </w:r>
          </w:p>
        </w:tc>
        <w:tc>
          <w:tcPr>
            <w:tcW w:w="1134" w:type="dxa"/>
          </w:tcPr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0B3C60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961B8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1235" w:type="dxa"/>
          </w:tcPr>
          <w:p w:rsidR="00E27691" w:rsidRDefault="00E2769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86084E" w:rsidRPr="00226B64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86084E" w:rsidRPr="00226B64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86084E" w:rsidRDefault="0086084E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db 150 m</w:t>
            </w:r>
            <w:r w:rsidRPr="007929E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-es alacsony víztározó felújítása</w:t>
            </w:r>
          </w:p>
        </w:tc>
        <w:tc>
          <w:tcPr>
            <w:tcW w:w="1134" w:type="dxa"/>
          </w:tcPr>
          <w:p w:rsidR="0086084E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F961B8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3C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1235" w:type="dxa"/>
          </w:tcPr>
          <w:p w:rsidR="0086084E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86084E" w:rsidRPr="00226B64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1" w:type="dxa"/>
          </w:tcPr>
          <w:p w:rsidR="0086084E" w:rsidRPr="00226B64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E27691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m</w:t>
            </w:r>
            <w:r w:rsidRPr="007929E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-es magas víztározó felújítása</w:t>
            </w:r>
          </w:p>
        </w:tc>
        <w:tc>
          <w:tcPr>
            <w:tcW w:w="1134" w:type="dxa"/>
          </w:tcPr>
          <w:p w:rsidR="0086084E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B778BD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961B8">
              <w:rPr>
                <w:rFonts w:ascii="Times New Roman" w:hAnsi="Times New Roman" w:cs="Times New Roman"/>
                <w:sz w:val="20"/>
                <w:szCs w:val="20"/>
              </w:rPr>
              <w:t>0.000</w:t>
            </w:r>
          </w:p>
        </w:tc>
        <w:tc>
          <w:tcPr>
            <w:tcW w:w="1235" w:type="dxa"/>
          </w:tcPr>
          <w:p w:rsidR="0086084E" w:rsidRDefault="0086084E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1" w:type="dxa"/>
          </w:tcPr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E27691" w:rsidRDefault="00E27691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AC vezeték, hozzá tartozó bekötővezeték cseréje tolózárakkal, tűzcsapokkal 5.300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159.000</w:t>
            </w:r>
          </w:p>
        </w:tc>
        <w:tc>
          <w:tcPr>
            <w:tcW w:w="1235" w:type="dxa"/>
          </w:tcPr>
          <w:p w:rsidR="00E27691" w:rsidRDefault="00E2769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1" w:type="dxa"/>
          </w:tcPr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E27691" w:rsidRDefault="00E27691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AC vezeték, hozzá tartozó bekötővezeték cseréje tolózárakkal, tűzcsapokkal 5.500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165.000</w:t>
            </w:r>
          </w:p>
        </w:tc>
        <w:tc>
          <w:tcPr>
            <w:tcW w:w="1235" w:type="dxa"/>
          </w:tcPr>
          <w:p w:rsidR="00E27691" w:rsidRDefault="00E2769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61" w:type="dxa"/>
          </w:tcPr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E27691" w:rsidRDefault="00E27691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AC vezeték, hozzá tartozó bekötővezeték cseréje tolózárakkal, tűzcsapokkal 5.300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159.000</w:t>
            </w:r>
          </w:p>
        </w:tc>
        <w:tc>
          <w:tcPr>
            <w:tcW w:w="1235" w:type="dxa"/>
          </w:tcPr>
          <w:p w:rsidR="00E27691" w:rsidRDefault="00E2769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691" w:rsidRDefault="00E2769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4866C8" w:rsidTr="008048FA">
        <w:tc>
          <w:tcPr>
            <w:tcW w:w="621" w:type="dxa"/>
          </w:tcPr>
          <w:p w:rsidR="004866C8" w:rsidRDefault="004866C8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61" w:type="dxa"/>
          </w:tcPr>
          <w:p w:rsidR="004866C8" w:rsidRDefault="004866C8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4866C8" w:rsidRPr="00226B64" w:rsidRDefault="004866C8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4866C8" w:rsidRDefault="004866C8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4866C8" w:rsidRPr="00226B64" w:rsidRDefault="004866C8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4866C8" w:rsidRDefault="004866C8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35" w:type="dxa"/>
          </w:tcPr>
          <w:p w:rsidR="004866C8" w:rsidRPr="00226B64" w:rsidRDefault="004866C8" w:rsidP="005E5C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E5C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-203</w:t>
            </w:r>
            <w:r w:rsidR="005E5C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5E5C21" w:rsidTr="00F533AC">
        <w:tc>
          <w:tcPr>
            <w:tcW w:w="621" w:type="dxa"/>
          </w:tcPr>
          <w:p w:rsidR="005E5C21" w:rsidRPr="00226B64" w:rsidRDefault="005E5C21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61" w:type="dxa"/>
          </w:tcPr>
          <w:p w:rsidR="005E5C21" w:rsidRPr="00226B64" w:rsidRDefault="005E5C21" w:rsidP="00E27691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5E5C21" w:rsidRPr="00226B64" w:rsidRDefault="005E5C21" w:rsidP="00E27691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5E5C21" w:rsidRPr="00226B64" w:rsidRDefault="005E5C2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5E5C21" w:rsidRPr="00226B64" w:rsidRDefault="005E5C2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5E5C21" w:rsidRPr="00226B64" w:rsidRDefault="005E5C21" w:rsidP="00E27691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18.500</w:t>
            </w:r>
          </w:p>
        </w:tc>
        <w:tc>
          <w:tcPr>
            <w:tcW w:w="1235" w:type="dxa"/>
          </w:tcPr>
          <w:p w:rsidR="005E5C21" w:rsidRPr="00226B64" w:rsidRDefault="005E5C21" w:rsidP="00A73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2026-2035.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C06614" w:rsidP="00F961B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202</w:t>
      </w:r>
      <w:r w:rsidR="005E5C21">
        <w:rPr>
          <w:rFonts w:ascii="Times New Roman" w:hAnsi="Times New Roman" w:cs="Times New Roman"/>
          <w:sz w:val="24"/>
          <w:szCs w:val="24"/>
        </w:rPr>
        <w:t>6</w:t>
      </w:r>
      <w:r w:rsidR="003D1024">
        <w:rPr>
          <w:rFonts w:ascii="Times New Roman" w:hAnsi="Times New Roman" w:cs="Times New Roman"/>
          <w:sz w:val="24"/>
          <w:szCs w:val="24"/>
        </w:rPr>
        <w:t>-203</w:t>
      </w:r>
      <w:r w:rsidR="005E5C21">
        <w:rPr>
          <w:rFonts w:ascii="Times New Roman" w:hAnsi="Times New Roman" w:cs="Times New Roman"/>
          <w:sz w:val="24"/>
          <w:szCs w:val="24"/>
        </w:rPr>
        <w:t>5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F961B8" w:rsidRPr="002043C4">
        <w:rPr>
          <w:rFonts w:ascii="Times New Roman" w:hAnsi="Times New Roman" w:cs="Times New Roman"/>
          <w:sz w:val="24"/>
          <w:szCs w:val="24"/>
        </w:rPr>
        <w:t>5</w:t>
      </w:r>
      <w:r w:rsidR="00B778BD">
        <w:rPr>
          <w:rFonts w:ascii="Times New Roman" w:hAnsi="Times New Roman" w:cs="Times New Roman"/>
          <w:sz w:val="24"/>
          <w:szCs w:val="24"/>
        </w:rPr>
        <w:t>7</w:t>
      </w:r>
      <w:r w:rsidR="000B3C60">
        <w:rPr>
          <w:rFonts w:ascii="Times New Roman" w:hAnsi="Times New Roman" w:cs="Times New Roman"/>
          <w:sz w:val="24"/>
          <w:szCs w:val="24"/>
        </w:rPr>
        <w:t>7</w:t>
      </w:r>
      <w:r w:rsidR="00F961B8" w:rsidRPr="002043C4">
        <w:rPr>
          <w:rFonts w:ascii="Times New Roman" w:hAnsi="Times New Roman" w:cs="Times New Roman"/>
          <w:sz w:val="24"/>
          <w:szCs w:val="24"/>
        </w:rPr>
        <w:t>.</w:t>
      </w:r>
      <w:r w:rsidR="000B3C60">
        <w:rPr>
          <w:rFonts w:ascii="Times New Roman" w:hAnsi="Times New Roman" w:cs="Times New Roman"/>
          <w:sz w:val="24"/>
          <w:szCs w:val="24"/>
        </w:rPr>
        <w:t>0</w:t>
      </w:r>
      <w:r w:rsidR="00F961B8" w:rsidRPr="002043C4">
        <w:rPr>
          <w:rFonts w:ascii="Times New Roman" w:hAnsi="Times New Roman" w:cs="Times New Roman"/>
          <w:sz w:val="24"/>
          <w:szCs w:val="24"/>
        </w:rPr>
        <w:t>00.000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14" w:rsidRPr="002043C4" w:rsidRDefault="005E5C21" w:rsidP="00F961B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C06614" w:rsidRPr="002043C4">
        <w:rPr>
          <w:rFonts w:ascii="Times New Roman" w:hAnsi="Times New Roman" w:cs="Times New Roman"/>
          <w:sz w:val="24"/>
          <w:szCs w:val="24"/>
        </w:rPr>
        <w:t>-20</w:t>
      </w:r>
      <w:r w:rsidR="003D102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5</w:t>
      </w:r>
      <w:r w:rsidR="00C06614"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="00C06614" w:rsidRPr="002043C4">
        <w:rPr>
          <w:rFonts w:ascii="Times New Roman" w:hAnsi="Times New Roman" w:cs="Times New Roman"/>
          <w:sz w:val="24"/>
          <w:szCs w:val="24"/>
        </w:rPr>
        <w:tab/>
      </w:r>
      <w:r w:rsidR="007F1F40" w:rsidRPr="002043C4">
        <w:rPr>
          <w:rFonts w:ascii="Times New Roman" w:hAnsi="Times New Roman" w:cs="Times New Roman"/>
          <w:sz w:val="24"/>
          <w:szCs w:val="24"/>
        </w:rPr>
        <w:t>9</w:t>
      </w:r>
      <w:r w:rsidR="00B778BD">
        <w:rPr>
          <w:rFonts w:ascii="Times New Roman" w:hAnsi="Times New Roman" w:cs="Times New Roman"/>
          <w:sz w:val="24"/>
          <w:szCs w:val="24"/>
        </w:rPr>
        <w:t>4</w:t>
      </w:r>
      <w:r w:rsidR="00397A89">
        <w:rPr>
          <w:rFonts w:ascii="Times New Roman" w:hAnsi="Times New Roman" w:cs="Times New Roman"/>
          <w:sz w:val="24"/>
          <w:szCs w:val="24"/>
        </w:rPr>
        <w:t>0</w:t>
      </w:r>
      <w:r w:rsidR="007F1F40" w:rsidRPr="002043C4">
        <w:rPr>
          <w:rFonts w:ascii="Times New Roman" w:hAnsi="Times New Roman" w:cs="Times New Roman"/>
          <w:sz w:val="24"/>
          <w:szCs w:val="24"/>
        </w:rPr>
        <w:t>.500.000</w:t>
      </w:r>
      <w:r w:rsidR="00C06614"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 SZENNYVÍZ SZOLGÁLTATÁS</w:t>
      </w: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D49" w:rsidRDefault="00D26D49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574A0">
        <w:rPr>
          <w:rFonts w:ascii="Times New Roman" w:hAnsi="Times New Roman" w:cs="Times New Roman"/>
          <w:caps/>
          <w:sz w:val="24"/>
          <w:szCs w:val="24"/>
        </w:rPr>
        <w:t>.1 I. ÜTEM: 20</w:t>
      </w:r>
      <w:r w:rsidR="004866C8">
        <w:rPr>
          <w:rFonts w:ascii="Times New Roman" w:hAnsi="Times New Roman" w:cs="Times New Roman"/>
          <w:caps/>
          <w:sz w:val="24"/>
          <w:szCs w:val="24"/>
        </w:rPr>
        <w:t>2</w:t>
      </w:r>
      <w:r w:rsidR="0040408E">
        <w:rPr>
          <w:rFonts w:ascii="Times New Roman" w:hAnsi="Times New Roman" w:cs="Times New Roman"/>
          <w:caps/>
          <w:sz w:val="24"/>
          <w:szCs w:val="24"/>
        </w:rPr>
        <w:t>1</w:t>
      </w:r>
      <w:r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felújítási és pótlási terv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Pr="002043C4" w:rsidRDefault="00044498" w:rsidP="000444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9"/>
        <w:gridCol w:w="800"/>
        <w:gridCol w:w="1558"/>
        <w:gridCol w:w="2494"/>
        <w:gridCol w:w="1016"/>
        <w:gridCol w:w="1418"/>
        <w:gridCol w:w="1275"/>
      </w:tblGrid>
      <w:tr w:rsidR="00F83009" w:rsidTr="00DA7993">
        <w:tc>
          <w:tcPr>
            <w:tcW w:w="619" w:type="dxa"/>
          </w:tcPr>
          <w:p w:rsidR="00870EA4" w:rsidRDefault="00870EA4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870EA4" w:rsidRDefault="00870EA4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F83009" w:rsidRPr="00226B64" w:rsidRDefault="00F83009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F83009" w:rsidRPr="00226B64" w:rsidRDefault="00F83009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F83009" w:rsidRPr="00226B64" w:rsidRDefault="00F83009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F83009" w:rsidTr="00DA7993">
        <w:tc>
          <w:tcPr>
            <w:tcW w:w="619" w:type="dxa"/>
          </w:tcPr>
          <w:p w:rsidR="00F83009" w:rsidRPr="00226B64" w:rsidRDefault="00F83009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F83009" w:rsidRPr="00226B64" w:rsidRDefault="00F83009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F83009" w:rsidRPr="00226B64" w:rsidRDefault="00F83009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F83009" w:rsidRPr="00226B64" w:rsidRDefault="000E4757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275" w:type="dxa"/>
          </w:tcPr>
          <w:p w:rsidR="00F83009" w:rsidRPr="00226B64" w:rsidRDefault="00F83009" w:rsidP="004040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31E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040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évi bérleti díj</w:t>
            </w:r>
          </w:p>
        </w:tc>
      </w:tr>
    </w:tbl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Pr="002043C4" w:rsidRDefault="00044498" w:rsidP="00231BFE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</w:t>
      </w:r>
      <w:r w:rsidR="00A31E5F">
        <w:rPr>
          <w:rFonts w:ascii="Times New Roman" w:hAnsi="Times New Roman" w:cs="Times New Roman"/>
          <w:sz w:val="24"/>
          <w:szCs w:val="24"/>
        </w:rPr>
        <w:t>2</w:t>
      </w:r>
      <w:r w:rsidR="0040408E">
        <w:rPr>
          <w:rFonts w:ascii="Times New Roman" w:hAnsi="Times New Roman" w:cs="Times New Roman"/>
          <w:sz w:val="24"/>
          <w:szCs w:val="24"/>
        </w:rPr>
        <w:t>1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</w:t>
      </w:r>
      <w:r w:rsidR="000E4757">
        <w:rPr>
          <w:rFonts w:ascii="Times New Roman" w:hAnsi="Times New Roman" w:cs="Times New Roman"/>
          <w:sz w:val="24"/>
          <w:szCs w:val="24"/>
        </w:rPr>
        <w:t>jítások és pótlások összege:</w:t>
      </w:r>
      <w:r w:rsidR="000E4757">
        <w:rPr>
          <w:rFonts w:ascii="Times New Roman" w:hAnsi="Times New Roman" w:cs="Times New Roman"/>
          <w:sz w:val="24"/>
          <w:szCs w:val="24"/>
        </w:rPr>
        <w:tab/>
        <w:t>197</w:t>
      </w:r>
      <w:r w:rsidRPr="002043C4">
        <w:rPr>
          <w:rFonts w:ascii="Times New Roman" w:hAnsi="Times New Roman" w:cs="Times New Roman"/>
          <w:sz w:val="24"/>
          <w:szCs w:val="24"/>
        </w:rPr>
        <w:t>.000 Ft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Pr="002043C4" w:rsidRDefault="00044498" w:rsidP="000444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9"/>
        <w:gridCol w:w="800"/>
        <w:gridCol w:w="1558"/>
        <w:gridCol w:w="2494"/>
        <w:gridCol w:w="1016"/>
        <w:gridCol w:w="1418"/>
        <w:gridCol w:w="1275"/>
      </w:tblGrid>
      <w:tr w:rsidR="00F83009" w:rsidTr="00DA7993">
        <w:tc>
          <w:tcPr>
            <w:tcW w:w="619" w:type="dxa"/>
          </w:tcPr>
          <w:p w:rsidR="00870EA4" w:rsidRDefault="00870EA4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3009" w:rsidRPr="00226B64" w:rsidRDefault="00F83009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870EA4" w:rsidRDefault="00870EA4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3009" w:rsidRPr="00226B64" w:rsidRDefault="00F83009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F83009" w:rsidRPr="00226B64" w:rsidRDefault="00F83009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F83009" w:rsidRPr="00226B64" w:rsidRDefault="00F83009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F83009" w:rsidRPr="00226B64" w:rsidRDefault="00F83009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6A708C" w:rsidTr="00DA7993">
        <w:tc>
          <w:tcPr>
            <w:tcW w:w="619" w:type="dxa"/>
          </w:tcPr>
          <w:p w:rsidR="006A708C" w:rsidRPr="00226B64" w:rsidRDefault="006A708C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6A708C" w:rsidRPr="00226B64" w:rsidRDefault="006A708C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6A708C" w:rsidRPr="00226B64" w:rsidRDefault="006A708C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6A708C" w:rsidRPr="00226B64" w:rsidRDefault="006A708C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6A708C" w:rsidRPr="00226B64" w:rsidRDefault="006A708C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6A708C" w:rsidRPr="00226B64" w:rsidRDefault="006A708C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75" w:type="dxa"/>
          </w:tcPr>
          <w:p w:rsidR="006A708C" w:rsidRPr="00226B64" w:rsidRDefault="006A708C" w:rsidP="004040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31E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040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évi bérleti díj</w:t>
            </w:r>
          </w:p>
        </w:tc>
      </w:tr>
    </w:tbl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Pr="002043C4" w:rsidRDefault="004F10B0" w:rsidP="0011560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</w:t>
      </w:r>
      <w:r w:rsidR="00A31E5F">
        <w:rPr>
          <w:rFonts w:ascii="Times New Roman" w:hAnsi="Times New Roman" w:cs="Times New Roman"/>
          <w:sz w:val="24"/>
          <w:szCs w:val="24"/>
        </w:rPr>
        <w:t>2</w:t>
      </w:r>
      <w:r w:rsidR="0040408E">
        <w:rPr>
          <w:rFonts w:ascii="Times New Roman" w:hAnsi="Times New Roman" w:cs="Times New Roman"/>
          <w:sz w:val="24"/>
          <w:szCs w:val="24"/>
        </w:rPr>
        <w:t>1</w:t>
      </w:r>
      <w:r w:rsidR="00044498"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="00044498" w:rsidRPr="002043C4">
        <w:rPr>
          <w:rFonts w:ascii="Times New Roman" w:hAnsi="Times New Roman" w:cs="Times New Roman"/>
          <w:sz w:val="24"/>
          <w:szCs w:val="24"/>
        </w:rPr>
        <w:tab/>
        <w:t>2.100.000 Ft</w:t>
      </w: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74A0" w:rsidRP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74A0" w:rsidRP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574A0">
        <w:rPr>
          <w:rFonts w:ascii="Times New Roman" w:hAnsi="Times New Roman" w:cs="Times New Roman"/>
          <w:caps/>
          <w:sz w:val="24"/>
          <w:szCs w:val="24"/>
        </w:rPr>
        <w:t>.2 II. ÜTEM: 20</w:t>
      </w:r>
      <w:r w:rsidR="00C114AF">
        <w:rPr>
          <w:rFonts w:ascii="Times New Roman" w:hAnsi="Times New Roman" w:cs="Times New Roman"/>
          <w:caps/>
          <w:sz w:val="24"/>
          <w:szCs w:val="24"/>
        </w:rPr>
        <w:t>2</w:t>
      </w:r>
      <w:r w:rsidR="0040408E">
        <w:rPr>
          <w:rFonts w:ascii="Times New Roman" w:hAnsi="Times New Roman" w:cs="Times New Roman"/>
          <w:caps/>
          <w:sz w:val="24"/>
          <w:szCs w:val="24"/>
        </w:rPr>
        <w:t>2</w:t>
      </w:r>
      <w:r w:rsidRPr="00C574A0">
        <w:rPr>
          <w:rFonts w:ascii="Times New Roman" w:hAnsi="Times New Roman" w:cs="Times New Roman"/>
          <w:caps/>
          <w:sz w:val="24"/>
          <w:szCs w:val="24"/>
        </w:rPr>
        <w:t>-202</w:t>
      </w:r>
      <w:r w:rsidR="0040408E">
        <w:rPr>
          <w:rFonts w:ascii="Times New Roman" w:hAnsi="Times New Roman" w:cs="Times New Roman"/>
          <w:caps/>
          <w:sz w:val="24"/>
          <w:szCs w:val="24"/>
        </w:rPr>
        <w:t>5</w:t>
      </w:r>
      <w:r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607BF" w:rsidRDefault="00E607BF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felújítási és pótlási terv</w:t>
      </w: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B6758" w:rsidRPr="00E607BF" w:rsidRDefault="00CB6758" w:rsidP="00CB67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7BF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9"/>
        <w:gridCol w:w="800"/>
        <w:gridCol w:w="1558"/>
        <w:gridCol w:w="2496"/>
        <w:gridCol w:w="1016"/>
        <w:gridCol w:w="1418"/>
        <w:gridCol w:w="1275"/>
      </w:tblGrid>
      <w:tr w:rsidR="002B43E6" w:rsidTr="00C114AF">
        <w:tc>
          <w:tcPr>
            <w:tcW w:w="619" w:type="dxa"/>
          </w:tcPr>
          <w:p w:rsidR="00870EA4" w:rsidRDefault="00870EA4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43E6" w:rsidRPr="00226B64" w:rsidRDefault="002B43E6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870EA4" w:rsidRDefault="00870EA4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B43E6" w:rsidRPr="00226B64" w:rsidRDefault="002B43E6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2B43E6" w:rsidRPr="00226B64" w:rsidRDefault="002B43E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6" w:type="dxa"/>
          </w:tcPr>
          <w:p w:rsidR="002B43E6" w:rsidRPr="00226B64" w:rsidRDefault="002B43E6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2B43E6" w:rsidRPr="00226B64" w:rsidRDefault="002B43E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2B43E6" w:rsidRPr="00226B64" w:rsidRDefault="002B43E6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2B43E6" w:rsidRPr="00226B64" w:rsidRDefault="002B43E6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11560D" w:rsidTr="00C114AF">
        <w:tc>
          <w:tcPr>
            <w:tcW w:w="619" w:type="dxa"/>
          </w:tcPr>
          <w:p w:rsidR="007E268B" w:rsidRDefault="007E268B" w:rsidP="001156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60D" w:rsidRDefault="0011560D" w:rsidP="001156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7E268B" w:rsidRDefault="007E268B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60D" w:rsidRPr="00226B64" w:rsidRDefault="0011560D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7E268B" w:rsidRDefault="007E268B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60D" w:rsidRPr="00226B64" w:rsidRDefault="0011560D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11560D" w:rsidRDefault="0011560D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indokolt mennyiségben</w:t>
            </w:r>
          </w:p>
        </w:tc>
        <w:tc>
          <w:tcPr>
            <w:tcW w:w="1016" w:type="dxa"/>
          </w:tcPr>
          <w:p w:rsidR="0011560D" w:rsidRPr="00226B64" w:rsidRDefault="0011560D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7E268B" w:rsidRDefault="007E268B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60D" w:rsidRPr="00226B64" w:rsidRDefault="000E4757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275" w:type="dxa"/>
          </w:tcPr>
          <w:p w:rsidR="0011560D" w:rsidRPr="00226B64" w:rsidRDefault="00C114AF" w:rsidP="0070171F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017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56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6168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17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1560D"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C114AF" w:rsidTr="00C114AF">
        <w:tc>
          <w:tcPr>
            <w:tcW w:w="619" w:type="dxa"/>
          </w:tcPr>
          <w:p w:rsidR="00C114AF" w:rsidRPr="00226B64" w:rsidRDefault="00C114AF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C114AF" w:rsidRPr="00226B64" w:rsidRDefault="00C114AF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C114AF" w:rsidRPr="00226B64" w:rsidRDefault="00C114A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6" w:type="dxa"/>
          </w:tcPr>
          <w:p w:rsidR="00C114AF" w:rsidRPr="00226B64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C114AF" w:rsidRPr="00226B64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114AF" w:rsidRPr="00226B64" w:rsidRDefault="00C114AF" w:rsidP="007E268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75" w:type="dxa"/>
          </w:tcPr>
          <w:p w:rsidR="00C114AF" w:rsidRPr="00226B64" w:rsidRDefault="00C114AF" w:rsidP="007017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017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7017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11560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</w:t>
      </w:r>
      <w:r w:rsidR="00C114AF">
        <w:rPr>
          <w:rFonts w:ascii="Times New Roman" w:hAnsi="Times New Roman" w:cs="Times New Roman"/>
          <w:sz w:val="24"/>
          <w:szCs w:val="24"/>
        </w:rPr>
        <w:t>2</w:t>
      </w:r>
      <w:r w:rsidR="0070171F">
        <w:rPr>
          <w:rFonts w:ascii="Times New Roman" w:hAnsi="Times New Roman" w:cs="Times New Roman"/>
          <w:sz w:val="24"/>
          <w:szCs w:val="24"/>
        </w:rPr>
        <w:t>2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616883">
        <w:rPr>
          <w:rFonts w:ascii="Times New Roman" w:hAnsi="Times New Roman" w:cs="Times New Roman"/>
          <w:sz w:val="24"/>
          <w:szCs w:val="24"/>
        </w:rPr>
        <w:t>2</w:t>
      </w:r>
      <w:r w:rsidR="0070171F">
        <w:rPr>
          <w:rFonts w:ascii="Times New Roman" w:hAnsi="Times New Roman" w:cs="Times New Roman"/>
          <w:sz w:val="24"/>
          <w:szCs w:val="24"/>
        </w:rPr>
        <w:t>5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0E4757">
        <w:rPr>
          <w:rFonts w:ascii="Times New Roman" w:hAnsi="Times New Roman" w:cs="Times New Roman"/>
          <w:sz w:val="24"/>
          <w:szCs w:val="24"/>
        </w:rPr>
        <w:t>788</w:t>
      </w:r>
      <w:r w:rsidR="0011560D" w:rsidRPr="00E607BF">
        <w:rPr>
          <w:rFonts w:ascii="Times New Roman" w:hAnsi="Times New Roman" w:cs="Times New Roman"/>
          <w:sz w:val="24"/>
          <w:szCs w:val="24"/>
        </w:rPr>
        <w:t>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CB67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7BF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8"/>
        <w:gridCol w:w="800"/>
        <w:gridCol w:w="1557"/>
        <w:gridCol w:w="2496"/>
        <w:gridCol w:w="1016"/>
        <w:gridCol w:w="1418"/>
        <w:gridCol w:w="1275"/>
      </w:tblGrid>
      <w:tr w:rsidR="008903A6" w:rsidTr="00DA7993">
        <w:tc>
          <w:tcPr>
            <w:tcW w:w="618" w:type="dxa"/>
          </w:tcPr>
          <w:p w:rsidR="00870EA4" w:rsidRDefault="00870EA4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03A6" w:rsidRPr="00226B64" w:rsidRDefault="008903A6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870EA4" w:rsidRDefault="00870EA4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03A6" w:rsidRPr="00226B64" w:rsidRDefault="008903A6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8903A6" w:rsidRPr="00226B64" w:rsidRDefault="008903A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6" w:type="dxa"/>
          </w:tcPr>
          <w:p w:rsidR="008903A6" w:rsidRPr="00226B64" w:rsidRDefault="008903A6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8903A6" w:rsidRPr="00226B64" w:rsidRDefault="008903A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8903A6" w:rsidRPr="00226B64" w:rsidRDefault="008903A6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8903A6" w:rsidRPr="00226B64" w:rsidRDefault="008903A6" w:rsidP="00870EA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DA7993">
        <w:tc>
          <w:tcPr>
            <w:tcW w:w="618" w:type="dxa"/>
          </w:tcPr>
          <w:p w:rsidR="003C6D6A" w:rsidRDefault="003C6D6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3C6D6A" w:rsidRDefault="003C6D6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3C6D6A" w:rsidRDefault="003C6D6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496" w:type="dxa"/>
          </w:tcPr>
          <w:p w:rsidR="0086084E" w:rsidRDefault="0086084E" w:rsidP="00CA3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Szennyvíztelepi épület homlokzati hőszigetelése, nyílászáró csere</w:t>
            </w:r>
          </w:p>
        </w:tc>
        <w:tc>
          <w:tcPr>
            <w:tcW w:w="1016" w:type="dxa"/>
          </w:tcPr>
          <w:p w:rsidR="0086084E" w:rsidRDefault="0086084E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3C6D6A" w:rsidRDefault="003C6D6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</w:t>
            </w:r>
          </w:p>
        </w:tc>
        <w:tc>
          <w:tcPr>
            <w:tcW w:w="1275" w:type="dxa"/>
          </w:tcPr>
          <w:p w:rsidR="003C6D6A" w:rsidRDefault="003C6D6A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86084E" w:rsidRPr="00226B64" w:rsidRDefault="0086084E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számú átemelő felújítása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E45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86084E" w:rsidRDefault="0086084E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5E451D" w:rsidTr="00DA7993">
        <w:tc>
          <w:tcPr>
            <w:tcW w:w="618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5E451D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számú átemelő felújítása</w:t>
            </w:r>
          </w:p>
        </w:tc>
        <w:tc>
          <w:tcPr>
            <w:tcW w:w="1016" w:type="dxa"/>
          </w:tcPr>
          <w:p w:rsidR="005E451D" w:rsidRPr="00226B64" w:rsidRDefault="005E451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5E451D" w:rsidRPr="00226B64" w:rsidRDefault="005E451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5E451D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5E451D" w:rsidTr="00DA7993">
        <w:tc>
          <w:tcPr>
            <w:tcW w:w="618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5E451D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számú átemelő felújítása</w:t>
            </w:r>
          </w:p>
        </w:tc>
        <w:tc>
          <w:tcPr>
            <w:tcW w:w="1016" w:type="dxa"/>
          </w:tcPr>
          <w:p w:rsidR="005E451D" w:rsidRPr="00226B64" w:rsidRDefault="005E451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5E451D" w:rsidRPr="00226B64" w:rsidRDefault="005E451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5E451D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5E451D" w:rsidTr="00DA7993">
        <w:tc>
          <w:tcPr>
            <w:tcW w:w="618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5E451D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számú átemelő felújítása</w:t>
            </w:r>
          </w:p>
        </w:tc>
        <w:tc>
          <w:tcPr>
            <w:tcW w:w="1016" w:type="dxa"/>
          </w:tcPr>
          <w:p w:rsidR="005E451D" w:rsidRPr="00226B64" w:rsidRDefault="005E451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5E451D" w:rsidRPr="00226B64" w:rsidRDefault="005E451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5E451D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5E451D" w:rsidTr="00DA7993">
        <w:tc>
          <w:tcPr>
            <w:tcW w:w="618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0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5E451D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számú átemelő felújítása</w:t>
            </w:r>
          </w:p>
        </w:tc>
        <w:tc>
          <w:tcPr>
            <w:tcW w:w="1016" w:type="dxa"/>
          </w:tcPr>
          <w:p w:rsidR="005E451D" w:rsidRPr="00226B64" w:rsidRDefault="005E451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5E451D" w:rsidRPr="00226B64" w:rsidRDefault="005E451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5E451D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5E451D" w:rsidTr="00DA7993">
        <w:tc>
          <w:tcPr>
            <w:tcW w:w="618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0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5E451D" w:rsidRPr="00226B64" w:rsidRDefault="005E451D" w:rsidP="003C6D6A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5E451D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számú átemelő felújítása</w:t>
            </w:r>
          </w:p>
        </w:tc>
        <w:tc>
          <w:tcPr>
            <w:tcW w:w="1016" w:type="dxa"/>
          </w:tcPr>
          <w:p w:rsidR="005E451D" w:rsidRPr="00226B64" w:rsidRDefault="005E451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5E451D" w:rsidRPr="00226B64" w:rsidRDefault="005E451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5E451D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86084E" w:rsidRPr="00226B64" w:rsidRDefault="0086084E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5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számú átemelő felújítása, rács elhelyezése</w:t>
            </w:r>
          </w:p>
        </w:tc>
        <w:tc>
          <w:tcPr>
            <w:tcW w:w="1016" w:type="dxa"/>
          </w:tcPr>
          <w:p w:rsidR="0086084E" w:rsidRPr="00226B64" w:rsidRDefault="0086084E" w:rsidP="005E45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048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048F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86084E" w:rsidRDefault="0086084E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5E451D" w:rsidTr="00DA7993">
        <w:tc>
          <w:tcPr>
            <w:tcW w:w="618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5E451D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 számú átemelő felújítása</w:t>
            </w:r>
          </w:p>
        </w:tc>
        <w:tc>
          <w:tcPr>
            <w:tcW w:w="1016" w:type="dxa"/>
          </w:tcPr>
          <w:p w:rsidR="005E451D" w:rsidRPr="00226B64" w:rsidRDefault="005E451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5E451D" w:rsidRPr="00226B64" w:rsidRDefault="005E451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5E451D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5E451D" w:rsidTr="00DA7993">
        <w:tc>
          <w:tcPr>
            <w:tcW w:w="618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5E451D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 számú átemelő felújítása</w:t>
            </w:r>
          </w:p>
        </w:tc>
        <w:tc>
          <w:tcPr>
            <w:tcW w:w="1016" w:type="dxa"/>
          </w:tcPr>
          <w:p w:rsidR="005E451D" w:rsidRPr="00226B64" w:rsidRDefault="005E451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5E451D" w:rsidRPr="00226B64" w:rsidRDefault="005E451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5E451D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5E451D" w:rsidTr="00DA7993">
        <w:tc>
          <w:tcPr>
            <w:tcW w:w="618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5E451D" w:rsidRPr="00226B64" w:rsidRDefault="005E451D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5E451D" w:rsidRPr="00226B64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 számú átemelő felújítása</w:t>
            </w:r>
          </w:p>
        </w:tc>
        <w:tc>
          <w:tcPr>
            <w:tcW w:w="1016" w:type="dxa"/>
          </w:tcPr>
          <w:p w:rsidR="005E451D" w:rsidRPr="00226B64" w:rsidRDefault="005E451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5E451D" w:rsidRPr="00226B64" w:rsidRDefault="005E451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5E451D" w:rsidRDefault="005E451D" w:rsidP="005E451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A163F" w:rsidTr="00DA7993">
        <w:tc>
          <w:tcPr>
            <w:tcW w:w="618" w:type="dxa"/>
          </w:tcPr>
          <w:p w:rsidR="00FB56C3" w:rsidRDefault="00FB56C3" w:rsidP="00DA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6C3" w:rsidRDefault="00FB56C3" w:rsidP="00DA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Default="00CA163F" w:rsidP="00DA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79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A163F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Nyomóvezeték kiváltása gravitációs vezetékre, tisztítóaknákkal, idomokkal, bekötővezetékekkel</w:t>
            </w:r>
            <w:r w:rsidR="008048FA">
              <w:rPr>
                <w:rFonts w:ascii="Times New Roman" w:hAnsi="Times New Roman" w:cs="Times New Roman"/>
                <w:sz w:val="20"/>
                <w:szCs w:val="20"/>
              </w:rPr>
              <w:t xml:space="preserve">, 2.000 </w:t>
            </w:r>
            <w:proofErr w:type="spellStart"/>
            <w:r w:rsidR="008048FA"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Pr="00226B64" w:rsidRDefault="008048FA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80.000</w:t>
            </w:r>
          </w:p>
        </w:tc>
        <w:tc>
          <w:tcPr>
            <w:tcW w:w="1275" w:type="dxa"/>
          </w:tcPr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114AF" w:rsidTr="00DA7993">
        <w:tc>
          <w:tcPr>
            <w:tcW w:w="618" w:type="dxa"/>
          </w:tcPr>
          <w:p w:rsidR="00FB56C3" w:rsidRDefault="00FB56C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4AF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4AF" w:rsidRPr="00226B64" w:rsidRDefault="00C114A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FB56C3" w:rsidRDefault="00FB56C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4AF" w:rsidRPr="00226B64" w:rsidRDefault="00C114A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114AF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indokolt mennyiségben</w:t>
            </w:r>
          </w:p>
        </w:tc>
        <w:tc>
          <w:tcPr>
            <w:tcW w:w="1016" w:type="dxa"/>
          </w:tcPr>
          <w:p w:rsidR="00C114AF" w:rsidRPr="00226B64" w:rsidRDefault="00C114AF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FB56C3" w:rsidRDefault="00FB56C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4AF" w:rsidRPr="00226B64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C114AF" w:rsidRPr="00226B64" w:rsidRDefault="00C114AF" w:rsidP="00D0792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079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D079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C114AF" w:rsidTr="00DA7993">
        <w:tc>
          <w:tcPr>
            <w:tcW w:w="618" w:type="dxa"/>
          </w:tcPr>
          <w:p w:rsidR="00C114AF" w:rsidRPr="00226B64" w:rsidRDefault="00C114AF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C114AF" w:rsidRPr="00226B64" w:rsidRDefault="00C114AF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114AF" w:rsidRPr="00226B64" w:rsidRDefault="00C114A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6" w:type="dxa"/>
          </w:tcPr>
          <w:p w:rsidR="00C114AF" w:rsidRPr="00226B64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C114AF" w:rsidRPr="00226B64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114AF" w:rsidRPr="00226B64" w:rsidRDefault="00C114AF" w:rsidP="00FB56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5.900</w:t>
            </w:r>
          </w:p>
        </w:tc>
        <w:tc>
          <w:tcPr>
            <w:tcW w:w="1275" w:type="dxa"/>
          </w:tcPr>
          <w:p w:rsidR="00C114AF" w:rsidRPr="00226B64" w:rsidRDefault="00C114AF" w:rsidP="00D079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D079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D079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114AF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202</w:t>
      </w:r>
      <w:r w:rsidR="00EE3248">
        <w:rPr>
          <w:rFonts w:ascii="Times New Roman" w:hAnsi="Times New Roman" w:cs="Times New Roman"/>
          <w:sz w:val="24"/>
          <w:szCs w:val="24"/>
        </w:rPr>
        <w:t>2</w:t>
      </w:r>
      <w:r w:rsidR="00CB6758" w:rsidRPr="00E607BF">
        <w:rPr>
          <w:rFonts w:ascii="Times New Roman" w:hAnsi="Times New Roman" w:cs="Times New Roman"/>
          <w:sz w:val="24"/>
          <w:szCs w:val="24"/>
        </w:rPr>
        <w:t>-20</w:t>
      </w:r>
      <w:r w:rsidR="00616883">
        <w:rPr>
          <w:rFonts w:ascii="Times New Roman" w:hAnsi="Times New Roman" w:cs="Times New Roman"/>
          <w:sz w:val="24"/>
          <w:szCs w:val="24"/>
        </w:rPr>
        <w:t>2</w:t>
      </w:r>
      <w:r w:rsidR="00EE3248">
        <w:rPr>
          <w:rFonts w:ascii="Times New Roman" w:hAnsi="Times New Roman" w:cs="Times New Roman"/>
          <w:sz w:val="24"/>
          <w:szCs w:val="24"/>
        </w:rPr>
        <w:t>5</w:t>
      </w:r>
      <w:r w:rsidR="00CB6758"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="00CB6758" w:rsidRPr="00E607BF">
        <w:rPr>
          <w:rFonts w:ascii="Times New Roman" w:hAnsi="Times New Roman" w:cs="Times New Roman"/>
          <w:sz w:val="24"/>
          <w:szCs w:val="24"/>
        </w:rPr>
        <w:tab/>
      </w:r>
      <w:r w:rsidR="00E607BF">
        <w:rPr>
          <w:rFonts w:ascii="Times New Roman" w:hAnsi="Times New Roman" w:cs="Times New Roman"/>
          <w:sz w:val="24"/>
          <w:szCs w:val="24"/>
        </w:rPr>
        <w:t>11</w:t>
      </w:r>
      <w:r w:rsidR="005E451D">
        <w:rPr>
          <w:rFonts w:ascii="Times New Roman" w:hAnsi="Times New Roman" w:cs="Times New Roman"/>
          <w:sz w:val="24"/>
          <w:szCs w:val="24"/>
        </w:rPr>
        <w:t>9</w:t>
      </w:r>
      <w:r w:rsidR="00E607BF">
        <w:rPr>
          <w:rFonts w:ascii="Times New Roman" w:hAnsi="Times New Roman" w:cs="Times New Roman"/>
          <w:sz w:val="24"/>
          <w:szCs w:val="24"/>
        </w:rPr>
        <w:t>.</w:t>
      </w:r>
      <w:r w:rsidR="005E451D">
        <w:rPr>
          <w:rFonts w:ascii="Times New Roman" w:hAnsi="Times New Roman" w:cs="Times New Roman"/>
          <w:sz w:val="24"/>
          <w:szCs w:val="24"/>
        </w:rPr>
        <w:t>9</w:t>
      </w:r>
      <w:r w:rsidR="00E607BF">
        <w:rPr>
          <w:rFonts w:ascii="Times New Roman" w:hAnsi="Times New Roman" w:cs="Times New Roman"/>
          <w:sz w:val="24"/>
          <w:szCs w:val="24"/>
        </w:rPr>
        <w:t>00.000</w:t>
      </w:r>
      <w:r w:rsidR="00CB6758"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1D5304" w:rsidRDefault="001D5304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5304" w:rsidRDefault="001D5304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74A0" w:rsidRP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>.2</w:t>
      </w:r>
      <w:r w:rsidRPr="00C574A0">
        <w:rPr>
          <w:rFonts w:ascii="Times New Roman" w:hAnsi="Times New Roman" w:cs="Times New Roman"/>
          <w:caps/>
          <w:sz w:val="24"/>
          <w:szCs w:val="24"/>
        </w:rPr>
        <w:t>.3 II</w:t>
      </w:r>
      <w:r w:rsidR="00622C68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EE3248">
        <w:rPr>
          <w:rFonts w:ascii="Times New Roman" w:hAnsi="Times New Roman" w:cs="Times New Roman"/>
          <w:caps/>
          <w:sz w:val="24"/>
          <w:szCs w:val="24"/>
        </w:rPr>
        <w:t>6</w:t>
      </w:r>
      <w:r w:rsidRPr="00C574A0">
        <w:rPr>
          <w:rFonts w:ascii="Times New Roman" w:hAnsi="Times New Roman" w:cs="Times New Roman"/>
          <w:caps/>
          <w:sz w:val="24"/>
          <w:szCs w:val="24"/>
        </w:rPr>
        <w:t>-20</w:t>
      </w:r>
      <w:r w:rsidR="00616883">
        <w:rPr>
          <w:rFonts w:ascii="Times New Roman" w:hAnsi="Times New Roman" w:cs="Times New Roman"/>
          <w:caps/>
          <w:sz w:val="24"/>
          <w:szCs w:val="24"/>
        </w:rPr>
        <w:t>3</w:t>
      </w:r>
      <w:r w:rsidR="00EE3248">
        <w:rPr>
          <w:rFonts w:ascii="Times New Roman" w:hAnsi="Times New Roman" w:cs="Times New Roman"/>
          <w:caps/>
          <w:sz w:val="24"/>
          <w:szCs w:val="24"/>
        </w:rPr>
        <w:t>5</w:t>
      </w:r>
      <w:r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574A0" w:rsidRDefault="00C574A0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Hosszútávú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felújítási és pótlási terv</w:t>
      </w:r>
    </w:p>
    <w:p w:rsidR="00CB6758" w:rsidRDefault="00CB675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CB67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7BF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9"/>
        <w:gridCol w:w="800"/>
        <w:gridCol w:w="1557"/>
        <w:gridCol w:w="2494"/>
        <w:gridCol w:w="1016"/>
        <w:gridCol w:w="1418"/>
        <w:gridCol w:w="1275"/>
      </w:tblGrid>
      <w:tr w:rsidR="009D1FF8" w:rsidTr="00E607BF">
        <w:tc>
          <w:tcPr>
            <w:tcW w:w="619" w:type="dxa"/>
          </w:tcPr>
          <w:p w:rsidR="009A5103" w:rsidRDefault="009A510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1FF8" w:rsidRPr="00226B64" w:rsidRDefault="009D1FF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9A5103" w:rsidRDefault="009A510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1FF8" w:rsidRPr="00226B64" w:rsidRDefault="009D1FF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9D1FF8" w:rsidRPr="00226B64" w:rsidRDefault="009D1FF8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9D1FF8" w:rsidRPr="00226B64" w:rsidRDefault="009D1FF8" w:rsidP="009A510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9D1FF8" w:rsidRPr="00226B64" w:rsidRDefault="009D1FF8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9D1FF8" w:rsidRPr="00226B64" w:rsidRDefault="009D1FF8" w:rsidP="009A510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9D1FF8" w:rsidRPr="00226B64" w:rsidRDefault="009D1FF8" w:rsidP="009A510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E607BF">
        <w:tc>
          <w:tcPr>
            <w:tcW w:w="619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86084E" w:rsidRPr="00226B64" w:rsidRDefault="0086084E" w:rsidP="0059161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 számú átemelő felújítása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572DE3" w:rsidP="0059161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916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86084E" w:rsidRDefault="0086084E" w:rsidP="0059161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E607BF">
        <w:tc>
          <w:tcPr>
            <w:tcW w:w="619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86084E" w:rsidRPr="00226B64" w:rsidRDefault="0086084E" w:rsidP="0059161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 számú átemelő felújítása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591610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 w:rsidR="00572DE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86084E" w:rsidRDefault="0086084E" w:rsidP="0059161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E607BF">
        <w:tc>
          <w:tcPr>
            <w:tcW w:w="619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86084E" w:rsidRPr="00226B64" w:rsidRDefault="0086084E" w:rsidP="0059161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 számú átemelő felújítása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591610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 w:rsidR="00572DE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86084E" w:rsidRDefault="00572DE3" w:rsidP="00591610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6084E">
              <w:rPr>
                <w:rFonts w:ascii="Times New Roman" w:hAnsi="Times New Roman" w:cs="Times New Roman"/>
                <w:sz w:val="20"/>
                <w:szCs w:val="20"/>
              </w:rPr>
              <w:t>ályázat*</w:t>
            </w:r>
          </w:p>
        </w:tc>
      </w:tr>
      <w:tr w:rsidR="00B62D64" w:rsidTr="00E607BF">
        <w:tc>
          <w:tcPr>
            <w:tcW w:w="619" w:type="dxa"/>
          </w:tcPr>
          <w:p w:rsidR="009A5103" w:rsidRDefault="009A5103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D64" w:rsidRDefault="00B62D64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9A5103" w:rsidRDefault="009A5103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D64" w:rsidRPr="00226B64" w:rsidRDefault="00B62D64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A5103" w:rsidRDefault="009A5103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D64" w:rsidRPr="00226B64" w:rsidRDefault="00B62D64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B62D64" w:rsidRDefault="00B62D64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szükséges mennyiségben</w:t>
            </w:r>
          </w:p>
        </w:tc>
        <w:tc>
          <w:tcPr>
            <w:tcW w:w="1016" w:type="dxa"/>
          </w:tcPr>
          <w:p w:rsidR="00B62D64" w:rsidRPr="00226B64" w:rsidRDefault="00B62D64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9A5103" w:rsidRDefault="009A5103" w:rsidP="00261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2D64" w:rsidRPr="00226B64" w:rsidRDefault="00B62D64" w:rsidP="00261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1275" w:type="dxa"/>
          </w:tcPr>
          <w:p w:rsidR="00B62D64" w:rsidRPr="00226B64" w:rsidRDefault="00B62D64" w:rsidP="00EE324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32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-203</w:t>
            </w:r>
            <w:r w:rsidR="00EE32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B62D64" w:rsidTr="00E607BF">
        <w:tc>
          <w:tcPr>
            <w:tcW w:w="619" w:type="dxa"/>
          </w:tcPr>
          <w:p w:rsidR="00B62D64" w:rsidRPr="00226B64" w:rsidRDefault="00B62D64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B62D64" w:rsidRPr="00226B64" w:rsidRDefault="00B62D64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B62D64" w:rsidRPr="00226B64" w:rsidRDefault="00B62D64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B62D64" w:rsidRPr="00226B64" w:rsidRDefault="00B62D64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B62D64" w:rsidRPr="00226B64" w:rsidRDefault="00B62D64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B62D64" w:rsidRPr="00226B64" w:rsidRDefault="00B62D64" w:rsidP="009A510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1.600</w:t>
            </w:r>
          </w:p>
        </w:tc>
        <w:tc>
          <w:tcPr>
            <w:tcW w:w="1275" w:type="dxa"/>
          </w:tcPr>
          <w:p w:rsidR="00B62D64" w:rsidRPr="00226B64" w:rsidRDefault="00B62D64" w:rsidP="00EE32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E32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-203</w:t>
            </w:r>
            <w:r w:rsidR="00EE32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</w:t>
      </w:r>
      <w:r w:rsidR="004F10B0" w:rsidRPr="00E607BF">
        <w:rPr>
          <w:rFonts w:ascii="Times New Roman" w:hAnsi="Times New Roman" w:cs="Times New Roman"/>
          <w:sz w:val="24"/>
          <w:szCs w:val="24"/>
        </w:rPr>
        <w:t>2</w:t>
      </w:r>
      <w:r w:rsidR="00353455">
        <w:rPr>
          <w:rFonts w:ascii="Times New Roman" w:hAnsi="Times New Roman" w:cs="Times New Roman"/>
          <w:sz w:val="24"/>
          <w:szCs w:val="24"/>
        </w:rPr>
        <w:t>6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1D7E68">
        <w:rPr>
          <w:rFonts w:ascii="Times New Roman" w:hAnsi="Times New Roman" w:cs="Times New Roman"/>
          <w:sz w:val="24"/>
          <w:szCs w:val="24"/>
        </w:rPr>
        <w:t>3</w:t>
      </w:r>
      <w:r w:rsidR="00353455">
        <w:rPr>
          <w:rFonts w:ascii="Times New Roman" w:hAnsi="Times New Roman" w:cs="Times New Roman"/>
          <w:sz w:val="24"/>
          <w:szCs w:val="24"/>
        </w:rPr>
        <w:t>5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591610">
        <w:rPr>
          <w:rFonts w:ascii="Times New Roman" w:hAnsi="Times New Roman" w:cs="Times New Roman"/>
          <w:sz w:val="24"/>
          <w:szCs w:val="24"/>
        </w:rPr>
        <w:t>9</w:t>
      </w:r>
      <w:r w:rsidR="00261C5B">
        <w:rPr>
          <w:rFonts w:ascii="Times New Roman" w:hAnsi="Times New Roman" w:cs="Times New Roman"/>
          <w:sz w:val="24"/>
          <w:szCs w:val="24"/>
        </w:rPr>
        <w:t>.</w:t>
      </w:r>
      <w:r w:rsidR="00591610">
        <w:rPr>
          <w:rFonts w:ascii="Times New Roman" w:hAnsi="Times New Roman" w:cs="Times New Roman"/>
          <w:sz w:val="24"/>
          <w:szCs w:val="24"/>
        </w:rPr>
        <w:t>4</w:t>
      </w:r>
      <w:r w:rsidR="000E4757">
        <w:rPr>
          <w:rFonts w:ascii="Times New Roman" w:hAnsi="Times New Roman" w:cs="Times New Roman"/>
          <w:sz w:val="24"/>
          <w:szCs w:val="24"/>
        </w:rPr>
        <w:t>7</w:t>
      </w:r>
      <w:r w:rsidR="00D8773B">
        <w:rPr>
          <w:rFonts w:ascii="Times New Roman" w:hAnsi="Times New Roman" w:cs="Times New Roman"/>
          <w:sz w:val="24"/>
          <w:szCs w:val="24"/>
        </w:rPr>
        <w:t>0</w:t>
      </w:r>
      <w:r w:rsidR="00261C5B">
        <w:rPr>
          <w:rFonts w:ascii="Times New Roman" w:hAnsi="Times New Roman" w:cs="Times New Roman"/>
          <w:sz w:val="24"/>
          <w:szCs w:val="24"/>
        </w:rPr>
        <w:t>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B6758" w:rsidRPr="00E607BF" w:rsidRDefault="00CB6758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</w:t>
      </w:r>
      <w:r w:rsidR="00B62D64">
        <w:rPr>
          <w:rFonts w:ascii="Times New Roman" w:hAnsi="Times New Roman" w:cs="Times New Roman"/>
          <w:sz w:val="24"/>
          <w:szCs w:val="24"/>
        </w:rPr>
        <w:t>2</w:t>
      </w:r>
      <w:r w:rsidR="00353455">
        <w:rPr>
          <w:rFonts w:ascii="Times New Roman" w:hAnsi="Times New Roman" w:cs="Times New Roman"/>
          <w:sz w:val="24"/>
          <w:szCs w:val="24"/>
        </w:rPr>
        <w:t>1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C52E44">
        <w:rPr>
          <w:rFonts w:ascii="Times New Roman" w:hAnsi="Times New Roman" w:cs="Times New Roman"/>
          <w:sz w:val="24"/>
          <w:szCs w:val="24"/>
        </w:rPr>
        <w:t>3</w:t>
      </w:r>
      <w:r w:rsidR="00353455">
        <w:rPr>
          <w:rFonts w:ascii="Times New Roman" w:hAnsi="Times New Roman" w:cs="Times New Roman"/>
          <w:sz w:val="24"/>
          <w:szCs w:val="24"/>
        </w:rPr>
        <w:t>5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591610">
        <w:rPr>
          <w:rFonts w:ascii="Times New Roman" w:hAnsi="Times New Roman" w:cs="Times New Roman"/>
          <w:sz w:val="24"/>
          <w:szCs w:val="24"/>
        </w:rPr>
        <w:t>10</w:t>
      </w:r>
      <w:r w:rsidR="00261C5B">
        <w:rPr>
          <w:rFonts w:ascii="Times New Roman" w:hAnsi="Times New Roman" w:cs="Times New Roman"/>
          <w:sz w:val="24"/>
          <w:szCs w:val="24"/>
        </w:rPr>
        <w:t>.</w:t>
      </w:r>
      <w:r w:rsidR="00591610">
        <w:rPr>
          <w:rFonts w:ascii="Times New Roman" w:hAnsi="Times New Roman" w:cs="Times New Roman"/>
          <w:sz w:val="24"/>
          <w:szCs w:val="24"/>
        </w:rPr>
        <w:t>4</w:t>
      </w:r>
      <w:r w:rsidR="000E4757">
        <w:rPr>
          <w:rFonts w:ascii="Times New Roman" w:hAnsi="Times New Roman" w:cs="Times New Roman"/>
          <w:sz w:val="24"/>
          <w:szCs w:val="24"/>
        </w:rPr>
        <w:t>55</w:t>
      </w:r>
      <w:r w:rsidR="00261C5B">
        <w:rPr>
          <w:rFonts w:ascii="Times New Roman" w:hAnsi="Times New Roman" w:cs="Times New Roman"/>
          <w:sz w:val="24"/>
          <w:szCs w:val="24"/>
        </w:rPr>
        <w:t>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CB67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7BF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8"/>
        <w:gridCol w:w="800"/>
        <w:gridCol w:w="1557"/>
        <w:gridCol w:w="2610"/>
        <w:gridCol w:w="1016"/>
        <w:gridCol w:w="1389"/>
        <w:gridCol w:w="1298"/>
      </w:tblGrid>
      <w:tr w:rsidR="00F856FC" w:rsidTr="00DA7993">
        <w:tc>
          <w:tcPr>
            <w:tcW w:w="618" w:type="dxa"/>
          </w:tcPr>
          <w:p w:rsidR="00FC3FC1" w:rsidRDefault="00FC3FC1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56FC" w:rsidRPr="00226B64" w:rsidRDefault="00F856F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FC3FC1" w:rsidRDefault="00FC3FC1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856FC" w:rsidRPr="00226B64" w:rsidRDefault="00F856F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F856FC" w:rsidRPr="00226B64" w:rsidRDefault="00F856FC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610" w:type="dxa"/>
          </w:tcPr>
          <w:p w:rsidR="00F856FC" w:rsidRPr="00226B64" w:rsidRDefault="00F856FC" w:rsidP="00FC3FC1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F856FC" w:rsidRPr="00226B64" w:rsidRDefault="00F856FC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389" w:type="dxa"/>
          </w:tcPr>
          <w:p w:rsidR="00F856FC" w:rsidRPr="00226B64" w:rsidRDefault="00F856FC" w:rsidP="00FC3FC1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98" w:type="dxa"/>
          </w:tcPr>
          <w:p w:rsidR="00F856FC" w:rsidRPr="00226B64" w:rsidRDefault="00F856FC" w:rsidP="00FC3FC1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DA7993">
        <w:tc>
          <w:tcPr>
            <w:tcW w:w="618" w:type="dxa"/>
          </w:tcPr>
          <w:p w:rsidR="00EE3BFC" w:rsidRDefault="00EE3BFC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EE3BFC" w:rsidRDefault="00EE3BFC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EE3BFC" w:rsidRDefault="00EE3BFC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és 150 AC vezeték, hozzá tartozó bekötővezeték cseréje, tisztítóaknákkal, idomokkal, 700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EE3BFC" w:rsidRDefault="00EE3BFC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565F98" w:rsidRDefault="00565F9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565F9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21.000</w:t>
            </w:r>
          </w:p>
        </w:tc>
        <w:tc>
          <w:tcPr>
            <w:tcW w:w="1298" w:type="dxa"/>
          </w:tcPr>
          <w:p w:rsidR="00EE3BFC" w:rsidRDefault="00EE3BFC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EE3BFC" w:rsidTr="00DA7993">
        <w:tc>
          <w:tcPr>
            <w:tcW w:w="618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Pr="00226B64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Pr="00226B64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Pr="00226B64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EE3BFC" w:rsidRDefault="00EE3BFC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300 AC vezeték, hozzá tartozó bekötővezeték cseréje tisztítóaknákkal, idomokkal, 4.800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565F98" w:rsidRDefault="00565F9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Pr="00226B64" w:rsidRDefault="00EE3BFC" w:rsidP="00565F9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144.000</w:t>
            </w:r>
          </w:p>
        </w:tc>
        <w:tc>
          <w:tcPr>
            <w:tcW w:w="1298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EE3BFC" w:rsidTr="00DA7993">
        <w:tc>
          <w:tcPr>
            <w:tcW w:w="618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Pr="00226B64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Pr="00226B64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Pr="00226B64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EE3BFC" w:rsidRDefault="00EE3BFC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300 AC vezeték, hozzá tartozó bekötővezeték cseréje tisztítóaknákkal, idomokkal, 5.200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565F98" w:rsidRDefault="00565F9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Pr="00226B64" w:rsidRDefault="00EE3BFC" w:rsidP="00565F9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156.000</w:t>
            </w:r>
          </w:p>
        </w:tc>
        <w:tc>
          <w:tcPr>
            <w:tcW w:w="1298" w:type="dxa"/>
          </w:tcPr>
          <w:p w:rsidR="00EE3BFC" w:rsidRDefault="00EE3BFC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3BFC" w:rsidRDefault="00EE3BF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86084E" w:rsidRPr="00226B64" w:rsidRDefault="0086084E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 számú átemelő felújítása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951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98" w:type="dxa"/>
          </w:tcPr>
          <w:p w:rsidR="0086084E" w:rsidRDefault="0086084E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F856FC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9951DD" w:rsidRPr="00F856FC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6FC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9951DD" w:rsidRPr="00F856FC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6FC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951DD" w:rsidTr="00DA7993">
        <w:tc>
          <w:tcPr>
            <w:tcW w:w="618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00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9951DD" w:rsidRPr="00226B64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9951DD" w:rsidRPr="00226B64" w:rsidRDefault="009951DD" w:rsidP="009951DD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 számú átemelő felújítása</w:t>
            </w:r>
          </w:p>
        </w:tc>
        <w:tc>
          <w:tcPr>
            <w:tcW w:w="1016" w:type="dxa"/>
          </w:tcPr>
          <w:p w:rsidR="009951DD" w:rsidRPr="00226B64" w:rsidRDefault="009951D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9951DD" w:rsidRPr="00226B64" w:rsidRDefault="009951D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98" w:type="dxa"/>
          </w:tcPr>
          <w:p w:rsidR="009951DD" w:rsidRDefault="009951DD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A163F" w:rsidTr="00DA7993">
        <w:tc>
          <w:tcPr>
            <w:tcW w:w="618" w:type="dxa"/>
          </w:tcPr>
          <w:p w:rsidR="00EE3BFC" w:rsidRDefault="00EE3BFC" w:rsidP="00CA1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Default="00CA163F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00" w:type="dxa"/>
          </w:tcPr>
          <w:p w:rsidR="00EE3BFC" w:rsidRDefault="00EE3BFC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Pr="00226B64" w:rsidRDefault="00CA163F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EE3BFC" w:rsidRDefault="00EE3BFC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Pr="00226B64" w:rsidRDefault="00CA163F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A163F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Nyomóvezeték kiváltása gravitációs vezetékre, tisztítóaknákkal, idomokkal, bekötővezetékekkel</w:t>
            </w:r>
            <w:r w:rsidR="00E607BF">
              <w:rPr>
                <w:rFonts w:ascii="Times New Roman" w:hAnsi="Times New Roman" w:cs="Times New Roman"/>
                <w:sz w:val="20"/>
                <w:szCs w:val="20"/>
              </w:rPr>
              <w:t xml:space="preserve">, 1800 </w:t>
            </w:r>
            <w:proofErr w:type="spellStart"/>
            <w:r w:rsidR="00E607BF"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EE3BFC" w:rsidRDefault="00EE3BFC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Pr="00226B64" w:rsidRDefault="00CA163F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EE3BFC" w:rsidRDefault="00EE3BFC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Pr="00226B64" w:rsidRDefault="00E607BF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72.000</w:t>
            </w:r>
          </w:p>
        </w:tc>
        <w:tc>
          <w:tcPr>
            <w:tcW w:w="1298" w:type="dxa"/>
          </w:tcPr>
          <w:p w:rsidR="00EE3BFC" w:rsidRDefault="00EE3BFC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63F" w:rsidRDefault="00CA163F" w:rsidP="00EE3BF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D93037" w:rsidTr="00DA7993">
        <w:tc>
          <w:tcPr>
            <w:tcW w:w="618" w:type="dxa"/>
          </w:tcPr>
          <w:p w:rsidR="007E1C05" w:rsidRDefault="007E1C05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037" w:rsidRDefault="00D93037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800" w:type="dxa"/>
          </w:tcPr>
          <w:p w:rsidR="007E1C05" w:rsidRDefault="007E1C05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037" w:rsidRPr="00226B64" w:rsidRDefault="00D93037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7E1C05" w:rsidRDefault="007E1C05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037" w:rsidRPr="00226B64" w:rsidRDefault="00D93037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D93037" w:rsidRDefault="00D93037" w:rsidP="00DA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szükséges mennyiségben</w:t>
            </w:r>
          </w:p>
        </w:tc>
        <w:tc>
          <w:tcPr>
            <w:tcW w:w="1016" w:type="dxa"/>
          </w:tcPr>
          <w:p w:rsidR="00D93037" w:rsidRPr="00226B64" w:rsidRDefault="00D93037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7E1C05" w:rsidRDefault="007E1C05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037" w:rsidRPr="00226B64" w:rsidRDefault="00D93037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4.200</w:t>
            </w:r>
          </w:p>
        </w:tc>
        <w:tc>
          <w:tcPr>
            <w:tcW w:w="1298" w:type="dxa"/>
          </w:tcPr>
          <w:p w:rsidR="00D93037" w:rsidRPr="00226B64" w:rsidRDefault="00D93037" w:rsidP="007A1E46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A1E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-203</w:t>
            </w:r>
            <w:r w:rsidR="007A1E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D93037" w:rsidTr="00DA7993">
        <w:tc>
          <w:tcPr>
            <w:tcW w:w="618" w:type="dxa"/>
          </w:tcPr>
          <w:p w:rsidR="00D93037" w:rsidRPr="00226B64" w:rsidRDefault="00D93037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00" w:type="dxa"/>
          </w:tcPr>
          <w:p w:rsidR="00D93037" w:rsidRPr="00F856FC" w:rsidRDefault="00D93037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6FC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D93037" w:rsidRPr="00226B64" w:rsidRDefault="00D93037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D93037" w:rsidRPr="00226B64" w:rsidRDefault="00D93037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D93037" w:rsidRPr="00226B64" w:rsidRDefault="00D93037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D93037" w:rsidRPr="00226B64" w:rsidRDefault="00D93037" w:rsidP="007E1C0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16.800</w:t>
            </w:r>
          </w:p>
        </w:tc>
        <w:tc>
          <w:tcPr>
            <w:tcW w:w="1298" w:type="dxa"/>
          </w:tcPr>
          <w:p w:rsidR="00D93037" w:rsidRPr="00226B64" w:rsidRDefault="00D93037" w:rsidP="007A1E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A1E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-203</w:t>
            </w:r>
            <w:r w:rsidR="007A1E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CB6758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202</w:t>
      </w:r>
      <w:r w:rsidR="007A1E46">
        <w:rPr>
          <w:rFonts w:ascii="Times New Roman" w:hAnsi="Times New Roman" w:cs="Times New Roman"/>
          <w:sz w:val="24"/>
          <w:szCs w:val="24"/>
        </w:rPr>
        <w:t>6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3E58C1">
        <w:rPr>
          <w:rFonts w:ascii="Times New Roman" w:hAnsi="Times New Roman" w:cs="Times New Roman"/>
          <w:sz w:val="24"/>
          <w:szCs w:val="24"/>
        </w:rPr>
        <w:t>3</w:t>
      </w:r>
      <w:r w:rsidR="007A1E46">
        <w:rPr>
          <w:rFonts w:ascii="Times New Roman" w:hAnsi="Times New Roman" w:cs="Times New Roman"/>
          <w:sz w:val="24"/>
          <w:szCs w:val="24"/>
        </w:rPr>
        <w:t>5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41022D">
        <w:rPr>
          <w:rFonts w:ascii="Times New Roman" w:hAnsi="Times New Roman" w:cs="Times New Roman"/>
          <w:sz w:val="24"/>
          <w:szCs w:val="24"/>
        </w:rPr>
        <w:t>4</w:t>
      </w:r>
      <w:r w:rsidR="00E204EE">
        <w:rPr>
          <w:rFonts w:ascii="Times New Roman" w:hAnsi="Times New Roman" w:cs="Times New Roman"/>
          <w:sz w:val="24"/>
          <w:szCs w:val="24"/>
        </w:rPr>
        <w:t>59</w:t>
      </w:r>
      <w:r w:rsidR="0041022D">
        <w:rPr>
          <w:rFonts w:ascii="Times New Roman" w:hAnsi="Times New Roman" w:cs="Times New Roman"/>
          <w:sz w:val="24"/>
          <w:szCs w:val="24"/>
        </w:rPr>
        <w:t>.</w:t>
      </w:r>
      <w:r w:rsidR="00E204EE">
        <w:rPr>
          <w:rFonts w:ascii="Times New Roman" w:hAnsi="Times New Roman" w:cs="Times New Roman"/>
          <w:sz w:val="24"/>
          <w:szCs w:val="24"/>
        </w:rPr>
        <w:t>0</w:t>
      </w:r>
      <w:r w:rsidR="0041022D">
        <w:rPr>
          <w:rFonts w:ascii="Times New Roman" w:hAnsi="Times New Roman" w:cs="Times New Roman"/>
          <w:sz w:val="24"/>
          <w:szCs w:val="24"/>
        </w:rPr>
        <w:t>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B6758" w:rsidRPr="00E607BF" w:rsidRDefault="00CB6758" w:rsidP="00CB6758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</w:t>
      </w:r>
      <w:r w:rsidR="007A1E46">
        <w:rPr>
          <w:rFonts w:ascii="Times New Roman" w:hAnsi="Times New Roman" w:cs="Times New Roman"/>
          <w:sz w:val="24"/>
          <w:szCs w:val="24"/>
        </w:rPr>
        <w:t>21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C52E44">
        <w:rPr>
          <w:rFonts w:ascii="Times New Roman" w:hAnsi="Times New Roman" w:cs="Times New Roman"/>
          <w:sz w:val="24"/>
          <w:szCs w:val="24"/>
        </w:rPr>
        <w:t>3</w:t>
      </w:r>
      <w:r w:rsidR="007A1E46">
        <w:rPr>
          <w:rFonts w:ascii="Times New Roman" w:hAnsi="Times New Roman" w:cs="Times New Roman"/>
          <w:sz w:val="24"/>
          <w:szCs w:val="24"/>
        </w:rPr>
        <w:t>5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E204EE">
        <w:rPr>
          <w:rFonts w:ascii="Times New Roman" w:hAnsi="Times New Roman" w:cs="Times New Roman"/>
          <w:sz w:val="24"/>
          <w:szCs w:val="24"/>
        </w:rPr>
        <w:t>581</w:t>
      </w:r>
      <w:r w:rsidR="0041022D">
        <w:rPr>
          <w:rFonts w:ascii="Times New Roman" w:hAnsi="Times New Roman" w:cs="Times New Roman"/>
          <w:sz w:val="24"/>
          <w:szCs w:val="24"/>
        </w:rPr>
        <w:t>.</w:t>
      </w:r>
      <w:r w:rsidR="00E204EE">
        <w:rPr>
          <w:rFonts w:ascii="Times New Roman" w:hAnsi="Times New Roman" w:cs="Times New Roman"/>
          <w:sz w:val="24"/>
          <w:szCs w:val="24"/>
        </w:rPr>
        <w:t>0</w:t>
      </w:r>
      <w:r w:rsidR="0041022D">
        <w:rPr>
          <w:rFonts w:ascii="Times New Roman" w:hAnsi="Times New Roman" w:cs="Times New Roman"/>
          <w:sz w:val="24"/>
          <w:szCs w:val="24"/>
        </w:rPr>
        <w:t>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622C68" w:rsidRDefault="00622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22C68" w:rsidRPr="00C11FD0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Pr="00C11FD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BERUHÁZÁSI</w:t>
      </w:r>
      <w:r w:rsidRPr="00C11FD0">
        <w:rPr>
          <w:rFonts w:ascii="Times New Roman" w:hAnsi="Times New Roman" w:cs="Times New Roman"/>
          <w:b/>
          <w:sz w:val="24"/>
          <w:szCs w:val="24"/>
        </w:rPr>
        <w:t xml:space="preserve"> TERV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Pr="00C11FD0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FC1138"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 w:rsidR="006D2FAA">
        <w:rPr>
          <w:rFonts w:ascii="Times New Roman" w:hAnsi="Times New Roman" w:cs="Times New Roman"/>
          <w:caps/>
          <w:sz w:val="24"/>
          <w:szCs w:val="24"/>
        </w:rPr>
        <w:t>2</w:t>
      </w:r>
      <w:r w:rsidR="00FC1138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52E44">
        <w:rPr>
          <w:rFonts w:ascii="Times New Roman" w:hAnsi="Times New Roman" w:cs="Times New Roman"/>
          <w:caps/>
          <w:sz w:val="24"/>
          <w:szCs w:val="24"/>
        </w:rPr>
        <w:t>2</w:t>
      </w:r>
      <w:r w:rsidR="00FC1138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beruházási terv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Pr="00D32A28" w:rsidRDefault="00CA7A28" w:rsidP="00CA7A2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32A28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5903DA" w:rsidTr="005903DA">
        <w:tc>
          <w:tcPr>
            <w:tcW w:w="621" w:type="dxa"/>
          </w:tcPr>
          <w:p w:rsidR="00B77562" w:rsidRDefault="00B77562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B77562" w:rsidRDefault="00B77562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5903DA" w:rsidRPr="00226B64" w:rsidRDefault="005903DA" w:rsidP="00B7756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5903DA" w:rsidRPr="00226B64" w:rsidRDefault="005903DA" w:rsidP="00B7756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5903DA" w:rsidRPr="00226B64" w:rsidRDefault="005903DA" w:rsidP="00B7756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5903DA">
        <w:tc>
          <w:tcPr>
            <w:tcW w:w="621" w:type="dxa"/>
          </w:tcPr>
          <w:p w:rsidR="0086084E" w:rsidRPr="00226B64" w:rsidRDefault="0086084E" w:rsidP="00B77562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86084E" w:rsidRPr="00226B64" w:rsidRDefault="0086084E" w:rsidP="00B77562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IV-9</w:t>
            </w:r>
          </w:p>
        </w:tc>
        <w:tc>
          <w:tcPr>
            <w:tcW w:w="1560" w:type="dxa"/>
          </w:tcPr>
          <w:p w:rsidR="0086084E" w:rsidRPr="00226B64" w:rsidRDefault="0086084E" w:rsidP="00B77562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 számú kút újrafúrása, búvárszivattyú cseréje</w:t>
            </w:r>
          </w:p>
        </w:tc>
        <w:tc>
          <w:tcPr>
            <w:tcW w:w="1134" w:type="dxa"/>
          </w:tcPr>
          <w:p w:rsidR="0086084E" w:rsidRDefault="0086084E" w:rsidP="00B77562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D32A28" w:rsidP="00B77562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775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1235" w:type="dxa"/>
          </w:tcPr>
          <w:p w:rsidR="0086084E" w:rsidRDefault="0086084E" w:rsidP="00B77562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Pr="00D32A28" w:rsidRDefault="00CA7A28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</w:t>
      </w:r>
      <w:r w:rsidR="006D2FAA">
        <w:rPr>
          <w:rFonts w:ascii="Times New Roman" w:hAnsi="Times New Roman" w:cs="Times New Roman"/>
          <w:sz w:val="24"/>
          <w:szCs w:val="24"/>
        </w:rPr>
        <w:t>2</w:t>
      </w:r>
      <w:r w:rsidR="00FC1138">
        <w:rPr>
          <w:rFonts w:ascii="Times New Roman" w:hAnsi="Times New Roman" w:cs="Times New Roman"/>
          <w:sz w:val="24"/>
          <w:szCs w:val="24"/>
        </w:rPr>
        <w:t>2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C52E44">
        <w:rPr>
          <w:rFonts w:ascii="Times New Roman" w:hAnsi="Times New Roman" w:cs="Times New Roman"/>
          <w:sz w:val="24"/>
          <w:szCs w:val="24"/>
        </w:rPr>
        <w:t>2</w:t>
      </w:r>
      <w:r w:rsidR="00FC1138">
        <w:rPr>
          <w:rFonts w:ascii="Times New Roman" w:hAnsi="Times New Roman" w:cs="Times New Roman"/>
          <w:sz w:val="24"/>
          <w:szCs w:val="24"/>
        </w:rPr>
        <w:t>5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D32A28">
        <w:rPr>
          <w:rFonts w:ascii="Times New Roman" w:hAnsi="Times New Roman" w:cs="Times New Roman"/>
          <w:sz w:val="24"/>
          <w:szCs w:val="24"/>
        </w:rPr>
        <w:t>1</w:t>
      </w:r>
      <w:r w:rsidR="00B77562">
        <w:rPr>
          <w:rFonts w:ascii="Times New Roman" w:hAnsi="Times New Roman" w:cs="Times New Roman"/>
          <w:sz w:val="24"/>
          <w:szCs w:val="24"/>
        </w:rPr>
        <w:t>5</w:t>
      </w:r>
      <w:r w:rsidR="00D32A28">
        <w:rPr>
          <w:rFonts w:ascii="Times New Roman" w:hAnsi="Times New Roman" w:cs="Times New Roman"/>
          <w:sz w:val="24"/>
          <w:szCs w:val="24"/>
        </w:rPr>
        <w:t xml:space="preserve">.000.000 </w:t>
      </w:r>
      <w:r w:rsidRPr="00D32A28">
        <w:rPr>
          <w:rFonts w:ascii="Times New Roman" w:hAnsi="Times New Roman" w:cs="Times New Roman"/>
          <w:sz w:val="24"/>
          <w:szCs w:val="24"/>
        </w:rPr>
        <w:t>Ft</w:t>
      </w:r>
    </w:p>
    <w:p w:rsidR="00CA7A28" w:rsidRDefault="00CA7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A7A28" w:rsidRDefault="00CA7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="00CA7A28">
        <w:rPr>
          <w:rFonts w:ascii="Times New Roman" w:hAnsi="Times New Roman" w:cs="Times New Roman"/>
          <w:caps/>
          <w:sz w:val="24"/>
          <w:szCs w:val="24"/>
        </w:rPr>
        <w:t>.1.</w:t>
      </w:r>
      <w:r w:rsidR="00B77562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. ÜTEM: 202</w:t>
      </w:r>
      <w:r w:rsidR="00FC1138">
        <w:rPr>
          <w:rFonts w:ascii="Times New Roman" w:hAnsi="Times New Roman" w:cs="Times New Roman"/>
          <w:caps/>
          <w:sz w:val="24"/>
          <w:szCs w:val="24"/>
        </w:rPr>
        <w:t>6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52E44">
        <w:rPr>
          <w:rFonts w:ascii="Times New Roman" w:hAnsi="Times New Roman" w:cs="Times New Roman"/>
          <w:caps/>
          <w:sz w:val="24"/>
          <w:szCs w:val="24"/>
        </w:rPr>
        <w:t>3</w:t>
      </w:r>
      <w:r w:rsidR="00FC1138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Default="006267DF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Hosszú </w:t>
      </w:r>
      <w:r w:rsidR="00CA7A28">
        <w:rPr>
          <w:rFonts w:ascii="Times New Roman" w:hAnsi="Times New Roman" w:cs="Times New Roman"/>
          <w:sz w:val="24"/>
          <w:szCs w:val="24"/>
        </w:rPr>
        <w:t>távú beruházási terv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Pr="00B77562" w:rsidRDefault="00CA7A28" w:rsidP="00CA7A2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77562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6267DF" w:rsidTr="005903DA">
        <w:tc>
          <w:tcPr>
            <w:tcW w:w="621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267DF" w:rsidRPr="005903DA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267DF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6267DF" w:rsidRPr="00226B64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6267DF" w:rsidRPr="00226B64" w:rsidRDefault="006267DF" w:rsidP="001568F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6267DF" w:rsidRPr="00226B64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6267DF" w:rsidRPr="00226B64" w:rsidRDefault="006267DF" w:rsidP="001568F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6267DF" w:rsidRPr="00226B64" w:rsidRDefault="006267DF" w:rsidP="001568F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5903DA">
        <w:tc>
          <w:tcPr>
            <w:tcW w:w="621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Józsefházi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településrész vízellátása új kút fúrásával és technológia kiépítésével</w:t>
            </w:r>
          </w:p>
        </w:tc>
        <w:tc>
          <w:tcPr>
            <w:tcW w:w="1134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D32A2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15.000</w:t>
            </w:r>
          </w:p>
        </w:tc>
        <w:tc>
          <w:tcPr>
            <w:tcW w:w="1235" w:type="dxa"/>
          </w:tcPr>
          <w:p w:rsidR="000C3FED" w:rsidRDefault="000C3FED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5903DA">
        <w:tc>
          <w:tcPr>
            <w:tcW w:w="621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1568F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1568F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Pr="00226B64" w:rsidRDefault="0086084E" w:rsidP="001568F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épületen napelemek elhelyezése energiaracionalizálás érdekében</w:t>
            </w:r>
          </w:p>
        </w:tc>
        <w:tc>
          <w:tcPr>
            <w:tcW w:w="1134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1568F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0C3FED" w:rsidRDefault="000C3FE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D32A28" w:rsidP="001568F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40.000</w:t>
            </w:r>
          </w:p>
        </w:tc>
        <w:tc>
          <w:tcPr>
            <w:tcW w:w="1235" w:type="dxa"/>
          </w:tcPr>
          <w:p w:rsidR="000C3FED" w:rsidRDefault="000C3FED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84E" w:rsidRDefault="0086084E" w:rsidP="001568F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D32A28" w:rsidRDefault="00D32A28" w:rsidP="00D32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Pr="00E607BF" w:rsidRDefault="00D32A28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202</w:t>
      </w:r>
      <w:r w:rsidR="00626F71">
        <w:rPr>
          <w:rFonts w:ascii="Times New Roman" w:hAnsi="Times New Roman" w:cs="Times New Roman"/>
          <w:sz w:val="24"/>
          <w:szCs w:val="24"/>
        </w:rPr>
        <w:t>6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C52E44">
        <w:rPr>
          <w:rFonts w:ascii="Times New Roman" w:hAnsi="Times New Roman" w:cs="Times New Roman"/>
          <w:sz w:val="24"/>
          <w:szCs w:val="24"/>
        </w:rPr>
        <w:t>3</w:t>
      </w:r>
      <w:r w:rsidR="00626F71">
        <w:rPr>
          <w:rFonts w:ascii="Times New Roman" w:hAnsi="Times New Roman" w:cs="Times New Roman"/>
          <w:sz w:val="24"/>
          <w:szCs w:val="24"/>
        </w:rPr>
        <w:t>5</w:t>
      </w:r>
      <w:r w:rsidRPr="00E607BF">
        <w:rPr>
          <w:rFonts w:ascii="Times New Roman" w:hAnsi="Times New Roman" w:cs="Times New Roman"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sz w:val="24"/>
          <w:szCs w:val="24"/>
        </w:rPr>
        <w:t>beruházások</w:t>
      </w:r>
      <w:r w:rsidRPr="00E607BF">
        <w:rPr>
          <w:rFonts w:ascii="Times New Roman" w:hAnsi="Times New Roman" w:cs="Times New Roman"/>
          <w:sz w:val="24"/>
          <w:szCs w:val="24"/>
        </w:rPr>
        <w:t xml:space="preserve">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55.000.000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D32A28" w:rsidRPr="00E607BF" w:rsidRDefault="00626F71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D32A28" w:rsidRPr="00E607BF">
        <w:rPr>
          <w:rFonts w:ascii="Times New Roman" w:hAnsi="Times New Roman" w:cs="Times New Roman"/>
          <w:sz w:val="24"/>
          <w:szCs w:val="24"/>
        </w:rPr>
        <w:t>-20</w:t>
      </w:r>
      <w:r w:rsidR="00A53AB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5</w:t>
      </w:r>
      <w:r w:rsidR="00D32A28" w:rsidRPr="00E607BF">
        <w:rPr>
          <w:rFonts w:ascii="Times New Roman" w:hAnsi="Times New Roman" w:cs="Times New Roman"/>
          <w:sz w:val="24"/>
          <w:szCs w:val="24"/>
        </w:rPr>
        <w:t xml:space="preserve">. évben tervezett </w:t>
      </w:r>
      <w:r w:rsidR="00D32A28">
        <w:rPr>
          <w:rFonts w:ascii="Times New Roman" w:hAnsi="Times New Roman" w:cs="Times New Roman"/>
          <w:sz w:val="24"/>
          <w:szCs w:val="24"/>
        </w:rPr>
        <w:t>beruházások</w:t>
      </w:r>
      <w:r w:rsidR="00D32A28" w:rsidRPr="00E607BF">
        <w:rPr>
          <w:rFonts w:ascii="Times New Roman" w:hAnsi="Times New Roman" w:cs="Times New Roman"/>
          <w:sz w:val="24"/>
          <w:szCs w:val="24"/>
        </w:rPr>
        <w:t xml:space="preserve"> összege:</w:t>
      </w:r>
      <w:r w:rsidR="00D32A28" w:rsidRPr="00E607BF">
        <w:rPr>
          <w:rFonts w:ascii="Times New Roman" w:hAnsi="Times New Roman" w:cs="Times New Roman"/>
          <w:sz w:val="24"/>
          <w:szCs w:val="24"/>
        </w:rPr>
        <w:tab/>
      </w:r>
      <w:r w:rsidR="000C3FE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0</w:t>
      </w:r>
      <w:r w:rsidR="00D32A28">
        <w:rPr>
          <w:rFonts w:ascii="Times New Roman" w:hAnsi="Times New Roman" w:cs="Times New Roman"/>
          <w:sz w:val="24"/>
          <w:szCs w:val="24"/>
        </w:rPr>
        <w:t>.00</w:t>
      </w:r>
      <w:r w:rsidR="00470E1E">
        <w:rPr>
          <w:rFonts w:ascii="Times New Roman" w:hAnsi="Times New Roman" w:cs="Times New Roman"/>
          <w:sz w:val="24"/>
          <w:szCs w:val="24"/>
        </w:rPr>
        <w:t>0</w:t>
      </w:r>
      <w:r w:rsidR="00D32A28">
        <w:rPr>
          <w:rFonts w:ascii="Times New Roman" w:hAnsi="Times New Roman" w:cs="Times New Roman"/>
          <w:sz w:val="24"/>
          <w:szCs w:val="24"/>
        </w:rPr>
        <w:t>.000</w:t>
      </w:r>
      <w:r w:rsidR="00D32A28"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Default="00CA7A2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5304" w:rsidRDefault="001D5304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B4C72" w:rsidRPr="00C11FD0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>
        <w:rPr>
          <w:rFonts w:ascii="Times New Roman" w:hAnsi="Times New Roman" w:cs="Times New Roman"/>
          <w:caps/>
          <w:sz w:val="24"/>
          <w:szCs w:val="24"/>
        </w:rPr>
        <w:t>2</w:t>
      </w:r>
      <w:r w:rsidR="00626638">
        <w:rPr>
          <w:rFonts w:ascii="Times New Roman" w:hAnsi="Times New Roman" w:cs="Times New Roman"/>
          <w:caps/>
          <w:sz w:val="24"/>
          <w:szCs w:val="24"/>
        </w:rPr>
        <w:t>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beruházási terv</w:t>
      </w: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B4C72" w:rsidRPr="008B3A1E" w:rsidRDefault="003B4C72" w:rsidP="003B4C7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10"/>
        <w:gridCol w:w="1016"/>
        <w:gridCol w:w="1405"/>
        <w:gridCol w:w="1277"/>
      </w:tblGrid>
      <w:tr w:rsidR="003B4C72" w:rsidTr="00506CD5">
        <w:tc>
          <w:tcPr>
            <w:tcW w:w="620" w:type="dxa"/>
          </w:tcPr>
          <w:p w:rsidR="003B4C72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4C72" w:rsidRPr="005903DA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3B4C72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4C72" w:rsidRPr="00226B64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3B4C72" w:rsidRPr="00226B64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3B4C72" w:rsidRPr="00226B64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3B4C72" w:rsidRPr="00226B64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3B4C72" w:rsidRPr="00226B64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7" w:type="dxa"/>
          </w:tcPr>
          <w:p w:rsidR="003B4C72" w:rsidRPr="00226B64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3B4C72" w:rsidTr="00506CD5">
        <w:tc>
          <w:tcPr>
            <w:tcW w:w="620" w:type="dxa"/>
          </w:tcPr>
          <w:p w:rsidR="003B4C72" w:rsidRPr="00226B64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3B4C72" w:rsidRPr="00226B64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3B4C72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3B4C72" w:rsidRDefault="003B4C72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3B4C72" w:rsidRPr="00226B64" w:rsidRDefault="003B4C72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3B4C72" w:rsidRPr="00226B64" w:rsidRDefault="003B4C72" w:rsidP="003B4C72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77" w:type="dxa"/>
          </w:tcPr>
          <w:p w:rsidR="003B4C72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3B4C72" w:rsidRPr="001D5304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C72" w:rsidRPr="00D32A28" w:rsidRDefault="003B4C72" w:rsidP="003B4C72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26638">
        <w:rPr>
          <w:rFonts w:ascii="Times New Roman" w:hAnsi="Times New Roman" w:cs="Times New Roman"/>
          <w:sz w:val="24"/>
          <w:szCs w:val="24"/>
        </w:rPr>
        <w:t>1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1.000.000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B4C72" w:rsidRPr="008B3A1E" w:rsidRDefault="003B4C72" w:rsidP="003B4C7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B3A1E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10"/>
        <w:gridCol w:w="1016"/>
        <w:gridCol w:w="1405"/>
        <w:gridCol w:w="1277"/>
      </w:tblGrid>
      <w:tr w:rsidR="003B4C72" w:rsidTr="00506CD5">
        <w:tc>
          <w:tcPr>
            <w:tcW w:w="620" w:type="dxa"/>
          </w:tcPr>
          <w:p w:rsidR="003B4C72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4C72" w:rsidRPr="005903DA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3B4C72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4C72" w:rsidRPr="00226B64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3B4C72" w:rsidRPr="00226B64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3B4C72" w:rsidRPr="00226B64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3B4C72" w:rsidRPr="00226B64" w:rsidRDefault="003B4C72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3B4C72" w:rsidRPr="00226B64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7" w:type="dxa"/>
          </w:tcPr>
          <w:p w:rsidR="003B4C72" w:rsidRPr="00226B64" w:rsidRDefault="003B4C72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923D8B" w:rsidTr="00506CD5">
        <w:tc>
          <w:tcPr>
            <w:tcW w:w="620" w:type="dxa"/>
          </w:tcPr>
          <w:p w:rsidR="00923D8B" w:rsidRPr="00226B64" w:rsidRDefault="00923D8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923D8B" w:rsidRPr="00226B64" w:rsidRDefault="00923D8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923D8B" w:rsidRDefault="00923D8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923D8B" w:rsidRDefault="00923D8B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923D8B" w:rsidRPr="00226B64" w:rsidRDefault="00923D8B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923D8B" w:rsidRPr="00226B64" w:rsidRDefault="00923D8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3.000</w:t>
            </w:r>
          </w:p>
        </w:tc>
        <w:tc>
          <w:tcPr>
            <w:tcW w:w="1277" w:type="dxa"/>
          </w:tcPr>
          <w:p w:rsidR="00923D8B" w:rsidRDefault="00923D8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3B4C72" w:rsidRPr="001D5304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3B4C72" w:rsidRDefault="003B4C72" w:rsidP="003B4C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C72" w:rsidRPr="00D32A28" w:rsidRDefault="003B4C72" w:rsidP="003B4C72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</w:t>
      </w:r>
      <w:r w:rsidR="00923D8B">
        <w:rPr>
          <w:rFonts w:ascii="Times New Roman" w:hAnsi="Times New Roman" w:cs="Times New Roman"/>
          <w:sz w:val="24"/>
          <w:szCs w:val="24"/>
        </w:rPr>
        <w:t>2</w:t>
      </w:r>
      <w:r w:rsidR="0095233F">
        <w:rPr>
          <w:rFonts w:ascii="Times New Roman" w:hAnsi="Times New Roman" w:cs="Times New Roman"/>
          <w:sz w:val="24"/>
          <w:szCs w:val="24"/>
        </w:rPr>
        <w:t>1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923D8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.000.000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3B4C72" w:rsidRDefault="003B4C7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B4C72" w:rsidRDefault="003B4C7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4D7FA9" w:rsidRDefault="004D7FA9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Pr="00C11FD0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</w:t>
      </w:r>
      <w:r w:rsidR="00D357F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 w:rsidR="00C5182D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B23E36">
        <w:rPr>
          <w:rFonts w:ascii="Times New Roman" w:hAnsi="Times New Roman" w:cs="Times New Roman"/>
          <w:caps/>
          <w:sz w:val="24"/>
          <w:szCs w:val="24"/>
        </w:rPr>
        <w:t>2</w:t>
      </w:r>
      <w:r w:rsidR="0095233F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B44C39">
        <w:rPr>
          <w:rFonts w:ascii="Times New Roman" w:hAnsi="Times New Roman" w:cs="Times New Roman"/>
          <w:caps/>
          <w:sz w:val="24"/>
          <w:szCs w:val="24"/>
        </w:rPr>
        <w:t>2</w:t>
      </w:r>
      <w:r w:rsidR="0095233F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1D5304" w:rsidRDefault="001D5304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304" w:rsidRDefault="001D5304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F77" w:rsidRDefault="003E0F77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Középtávú </w:t>
      </w:r>
      <w:r w:rsidR="002317E5">
        <w:rPr>
          <w:rFonts w:ascii="Times New Roman" w:hAnsi="Times New Roman" w:cs="Times New Roman"/>
          <w:sz w:val="24"/>
          <w:szCs w:val="24"/>
        </w:rPr>
        <w:t>beruházási</w:t>
      </w:r>
      <w:r>
        <w:rPr>
          <w:rFonts w:ascii="Times New Roman" w:hAnsi="Times New Roman" w:cs="Times New Roman"/>
          <w:sz w:val="24"/>
          <w:szCs w:val="24"/>
        </w:rPr>
        <w:t xml:space="preserve"> terv</w:t>
      </w:r>
    </w:p>
    <w:p w:rsidR="003E0F77" w:rsidRDefault="003E0F77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182D" w:rsidRPr="008B3A1E" w:rsidRDefault="00C5182D" w:rsidP="00C5182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C5182D" w:rsidRDefault="00C5182D" w:rsidP="00C5182D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182D" w:rsidRDefault="00C5182D" w:rsidP="00C5182D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10"/>
        <w:gridCol w:w="1016"/>
        <w:gridCol w:w="1405"/>
        <w:gridCol w:w="1277"/>
      </w:tblGrid>
      <w:tr w:rsidR="00C5182D" w:rsidTr="00506CD5">
        <w:tc>
          <w:tcPr>
            <w:tcW w:w="620" w:type="dxa"/>
          </w:tcPr>
          <w:p w:rsidR="00C5182D" w:rsidRDefault="00C5182D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182D" w:rsidRPr="005903DA" w:rsidRDefault="00C5182D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C5182D" w:rsidRDefault="00C5182D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182D" w:rsidRPr="00226B64" w:rsidRDefault="00C5182D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C5182D" w:rsidRPr="00226B64" w:rsidRDefault="00C5182D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C5182D" w:rsidRPr="00226B64" w:rsidRDefault="00C5182D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C5182D" w:rsidRPr="00226B64" w:rsidRDefault="00C5182D" w:rsidP="0050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C5182D" w:rsidRPr="00226B64" w:rsidRDefault="00C5182D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7" w:type="dxa"/>
          </w:tcPr>
          <w:p w:rsidR="00C5182D" w:rsidRPr="00226B64" w:rsidRDefault="00C5182D" w:rsidP="00506CD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C5182D" w:rsidTr="00506CD5">
        <w:tc>
          <w:tcPr>
            <w:tcW w:w="620" w:type="dxa"/>
          </w:tcPr>
          <w:p w:rsidR="00C5182D" w:rsidRPr="00226B64" w:rsidRDefault="00C5182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C5182D" w:rsidRPr="00226B64" w:rsidRDefault="00C5182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5182D" w:rsidRDefault="00C5182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5182D" w:rsidRDefault="00C5182D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C5182D" w:rsidRPr="00226B64" w:rsidRDefault="00C5182D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C5182D" w:rsidRPr="00226B64" w:rsidRDefault="00C5182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7" w:type="dxa"/>
          </w:tcPr>
          <w:p w:rsidR="00C5182D" w:rsidRDefault="00C5182D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C5182D" w:rsidRPr="001D5304" w:rsidRDefault="00C5182D" w:rsidP="00C5182D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5182D" w:rsidRDefault="00C5182D" w:rsidP="00C51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82D" w:rsidRPr="00D32A28" w:rsidRDefault="00C5182D" w:rsidP="00C5182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5233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95233F">
        <w:rPr>
          <w:rFonts w:ascii="Times New Roman" w:hAnsi="Times New Roman" w:cs="Times New Roman"/>
          <w:sz w:val="24"/>
          <w:szCs w:val="24"/>
        </w:rPr>
        <w:t>5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2.000.000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5182D" w:rsidRDefault="00C5182D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182D" w:rsidRDefault="00C5182D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E0F77" w:rsidRPr="008B3A1E" w:rsidRDefault="003E0F77" w:rsidP="003E0F7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B3A1E">
        <w:rPr>
          <w:rFonts w:ascii="Times New Roman" w:hAnsi="Times New Roman" w:cs="Times New Roman"/>
          <w:b/>
          <w:i/>
          <w:sz w:val="24"/>
          <w:szCs w:val="24"/>
        </w:rPr>
        <w:lastRenderedPageBreak/>
        <w:t>TISZAVASVÁRI VÁROS</w:t>
      </w:r>
    </w:p>
    <w:p w:rsidR="003E0F77" w:rsidRDefault="003E0F77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10"/>
        <w:gridCol w:w="1016"/>
        <w:gridCol w:w="1405"/>
        <w:gridCol w:w="1277"/>
      </w:tblGrid>
      <w:tr w:rsidR="005903DA" w:rsidTr="00F546AA">
        <w:tc>
          <w:tcPr>
            <w:tcW w:w="620" w:type="dxa"/>
          </w:tcPr>
          <w:p w:rsidR="00A42243" w:rsidRDefault="00A4224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03DA" w:rsidRPr="005903DA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42243" w:rsidRDefault="00A4224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5903DA" w:rsidRPr="00226B64" w:rsidRDefault="005903DA" w:rsidP="004F1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5903DA" w:rsidRPr="00226B64" w:rsidRDefault="005903DA" w:rsidP="00A4224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5903DA" w:rsidRPr="00226B64" w:rsidRDefault="005903DA" w:rsidP="004F1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5903DA" w:rsidRPr="00226B64" w:rsidRDefault="005903DA" w:rsidP="00A4224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7" w:type="dxa"/>
          </w:tcPr>
          <w:p w:rsidR="005903DA" w:rsidRPr="00226B64" w:rsidRDefault="005903DA" w:rsidP="00A4224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F546AA" w:rsidTr="00F546AA">
        <w:tc>
          <w:tcPr>
            <w:tcW w:w="620" w:type="dxa"/>
          </w:tcPr>
          <w:p w:rsidR="00F546AA" w:rsidRPr="00226B64" w:rsidRDefault="00F546AA" w:rsidP="00A4224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F546AA" w:rsidRPr="00226B64" w:rsidRDefault="00F546AA" w:rsidP="00A4224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F546AA" w:rsidRDefault="00F546AA" w:rsidP="00A4224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F546AA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Komposzt szállítására eszköz beszerzése</w:t>
            </w:r>
          </w:p>
        </w:tc>
        <w:tc>
          <w:tcPr>
            <w:tcW w:w="1016" w:type="dxa"/>
          </w:tcPr>
          <w:p w:rsidR="00F546AA" w:rsidRPr="00226B64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F546AA" w:rsidRPr="00226B64" w:rsidRDefault="00F546AA" w:rsidP="00A4224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77" w:type="dxa"/>
          </w:tcPr>
          <w:p w:rsidR="00F546AA" w:rsidRDefault="00F546AA" w:rsidP="00A4224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51FF3" w:rsidTr="00C51FF3">
        <w:tc>
          <w:tcPr>
            <w:tcW w:w="620" w:type="dxa"/>
          </w:tcPr>
          <w:p w:rsidR="00C51FF3" w:rsidRPr="00226B64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C51FF3" w:rsidRPr="00226B64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51FF3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51FF3" w:rsidRDefault="00C51FF3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C51FF3" w:rsidRPr="00226B64" w:rsidRDefault="00C51FF3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C51FF3" w:rsidRPr="00226B64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77" w:type="dxa"/>
          </w:tcPr>
          <w:p w:rsidR="00C51FF3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3E0F77" w:rsidRDefault="003E0F77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F77" w:rsidRPr="00D32A28" w:rsidRDefault="003E0F77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</w:t>
      </w:r>
      <w:r w:rsidR="00B23E36">
        <w:rPr>
          <w:rFonts w:ascii="Times New Roman" w:hAnsi="Times New Roman" w:cs="Times New Roman"/>
          <w:sz w:val="24"/>
          <w:szCs w:val="24"/>
        </w:rPr>
        <w:t>2</w:t>
      </w:r>
      <w:r w:rsidR="0095233F">
        <w:rPr>
          <w:rFonts w:ascii="Times New Roman" w:hAnsi="Times New Roman" w:cs="Times New Roman"/>
          <w:sz w:val="24"/>
          <w:szCs w:val="24"/>
        </w:rPr>
        <w:t>2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B44C39">
        <w:rPr>
          <w:rFonts w:ascii="Times New Roman" w:hAnsi="Times New Roman" w:cs="Times New Roman"/>
          <w:sz w:val="24"/>
          <w:szCs w:val="24"/>
        </w:rPr>
        <w:t>2</w:t>
      </w:r>
      <w:r w:rsidR="0095233F">
        <w:rPr>
          <w:rFonts w:ascii="Times New Roman" w:hAnsi="Times New Roman" w:cs="Times New Roman"/>
          <w:sz w:val="24"/>
          <w:szCs w:val="24"/>
        </w:rPr>
        <w:t>5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C51FF3">
        <w:rPr>
          <w:rFonts w:ascii="Times New Roman" w:hAnsi="Times New Roman" w:cs="Times New Roman"/>
          <w:sz w:val="24"/>
          <w:szCs w:val="24"/>
        </w:rPr>
        <w:t>2</w:t>
      </w:r>
      <w:r w:rsidR="00F546AA">
        <w:rPr>
          <w:rFonts w:ascii="Times New Roman" w:hAnsi="Times New Roman" w:cs="Times New Roman"/>
          <w:sz w:val="24"/>
          <w:szCs w:val="24"/>
        </w:rPr>
        <w:t>0</w:t>
      </w:r>
      <w:r w:rsidR="00D32A28">
        <w:rPr>
          <w:rFonts w:ascii="Times New Roman" w:hAnsi="Times New Roman" w:cs="Times New Roman"/>
          <w:sz w:val="24"/>
          <w:szCs w:val="24"/>
        </w:rPr>
        <w:t>.000.000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3E0F77" w:rsidRDefault="003E0F77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E0F77" w:rsidRDefault="003E0F77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4D7FA9" w:rsidRDefault="004D7FA9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Pr="00C11FD0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95233F">
        <w:rPr>
          <w:rFonts w:ascii="Times New Roman" w:hAnsi="Times New Roman" w:cs="Times New Roman"/>
          <w:caps/>
          <w:sz w:val="24"/>
          <w:szCs w:val="24"/>
        </w:rPr>
        <w:t>6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B44C39">
        <w:rPr>
          <w:rFonts w:ascii="Times New Roman" w:hAnsi="Times New Roman" w:cs="Times New Roman"/>
          <w:caps/>
          <w:sz w:val="24"/>
          <w:szCs w:val="24"/>
        </w:rPr>
        <w:t>3</w:t>
      </w:r>
      <w:r w:rsidR="0095233F"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F90" w:rsidRDefault="00605F90" w:rsidP="00605F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Hosszútávú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beruházási terv</w:t>
      </w:r>
    </w:p>
    <w:p w:rsidR="00605F90" w:rsidRDefault="00605F90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57F1" w:rsidRPr="008B3A1E" w:rsidRDefault="00D357F1" w:rsidP="00D357F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B3A1E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D357F1" w:rsidRDefault="00D357F1" w:rsidP="00D357F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D357F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38"/>
        <w:gridCol w:w="1016"/>
        <w:gridCol w:w="1372"/>
        <w:gridCol w:w="1275"/>
      </w:tblGrid>
      <w:tr w:rsidR="00917CA3" w:rsidTr="00917CA3">
        <w:tc>
          <w:tcPr>
            <w:tcW w:w="620" w:type="dxa"/>
          </w:tcPr>
          <w:p w:rsidR="00A42243" w:rsidRDefault="00A4224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7CA3" w:rsidRPr="005903DA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A42243" w:rsidRDefault="00A4224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38" w:type="dxa"/>
          </w:tcPr>
          <w:p w:rsidR="00917CA3" w:rsidRPr="00226B64" w:rsidRDefault="00917CA3" w:rsidP="00A4224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372" w:type="dxa"/>
          </w:tcPr>
          <w:p w:rsidR="00917CA3" w:rsidRPr="00226B64" w:rsidRDefault="00917CA3" w:rsidP="00A4224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917CA3" w:rsidRPr="00226B64" w:rsidRDefault="00917CA3" w:rsidP="00A42243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C51FF3" w:rsidTr="00917CA3">
        <w:tc>
          <w:tcPr>
            <w:tcW w:w="620" w:type="dxa"/>
          </w:tcPr>
          <w:p w:rsidR="00C51FF3" w:rsidRPr="00226B64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C51FF3" w:rsidRPr="00226B64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51FF3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C51FF3" w:rsidRDefault="00C51FF3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C51FF3" w:rsidRPr="00226B64" w:rsidRDefault="00C51FF3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72" w:type="dxa"/>
          </w:tcPr>
          <w:p w:rsidR="00C51FF3" w:rsidRPr="00226B64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</w:t>
            </w:r>
          </w:p>
        </w:tc>
        <w:tc>
          <w:tcPr>
            <w:tcW w:w="1275" w:type="dxa"/>
          </w:tcPr>
          <w:p w:rsidR="00C51FF3" w:rsidRDefault="00C51FF3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51FF3" w:rsidTr="00917CA3">
        <w:tc>
          <w:tcPr>
            <w:tcW w:w="620" w:type="dxa"/>
          </w:tcPr>
          <w:p w:rsidR="00C51FF3" w:rsidRDefault="00C51FF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DD6144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C51FF3" w:rsidRDefault="00C51FF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DD6144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51FF3" w:rsidRDefault="00C51FF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DD6144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C51FF3" w:rsidRPr="00226B64" w:rsidRDefault="00C51FF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 számú átemelő napelemmel történő ellátása, energiaracionalizálás érdekében</w:t>
            </w:r>
          </w:p>
        </w:tc>
        <w:tc>
          <w:tcPr>
            <w:tcW w:w="1016" w:type="dxa"/>
          </w:tcPr>
          <w:p w:rsidR="00C51FF3" w:rsidRDefault="00C51FF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DD6144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C51FF3" w:rsidRDefault="00C51FF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DD6144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51FF3" w:rsidRDefault="00C51FF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Default="00C51FF3" w:rsidP="00DD6144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51FF3" w:rsidTr="00917CA3">
        <w:tc>
          <w:tcPr>
            <w:tcW w:w="620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C51FF3" w:rsidRPr="00226B64" w:rsidRDefault="00C51FF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 számú átemelő napelemmel történő ellátása, energiaracionalizálás érdekében</w:t>
            </w:r>
          </w:p>
        </w:tc>
        <w:tc>
          <w:tcPr>
            <w:tcW w:w="1016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51FF3" w:rsidTr="00917CA3">
        <w:tc>
          <w:tcPr>
            <w:tcW w:w="620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C51FF3" w:rsidRPr="00226B64" w:rsidRDefault="00C51FF3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 számú átemelő napelemmel történő ellátása, energiaracionalizálás érdekében</w:t>
            </w:r>
          </w:p>
        </w:tc>
        <w:tc>
          <w:tcPr>
            <w:tcW w:w="1016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Pr="00226B64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51FF3" w:rsidRDefault="00C51FF3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1FF3" w:rsidRDefault="00C51FF3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D357F1" w:rsidRDefault="00D357F1" w:rsidP="00D35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7F1" w:rsidRPr="00D32A28" w:rsidRDefault="00D357F1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202</w:t>
      </w:r>
      <w:r w:rsidR="0095233F">
        <w:rPr>
          <w:rFonts w:ascii="Times New Roman" w:hAnsi="Times New Roman" w:cs="Times New Roman"/>
          <w:sz w:val="24"/>
          <w:szCs w:val="24"/>
        </w:rPr>
        <w:t>6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B44C39">
        <w:rPr>
          <w:rFonts w:ascii="Times New Roman" w:hAnsi="Times New Roman" w:cs="Times New Roman"/>
          <w:sz w:val="24"/>
          <w:szCs w:val="24"/>
        </w:rPr>
        <w:t>3</w:t>
      </w:r>
      <w:r w:rsidR="0095233F">
        <w:rPr>
          <w:rFonts w:ascii="Times New Roman" w:hAnsi="Times New Roman" w:cs="Times New Roman"/>
          <w:sz w:val="24"/>
          <w:szCs w:val="24"/>
        </w:rPr>
        <w:t>5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E9000B">
        <w:rPr>
          <w:rFonts w:ascii="Times New Roman" w:hAnsi="Times New Roman" w:cs="Times New Roman"/>
          <w:sz w:val="24"/>
          <w:szCs w:val="24"/>
        </w:rPr>
        <w:t>9</w:t>
      </w:r>
      <w:r w:rsidR="00D32A28">
        <w:rPr>
          <w:rFonts w:ascii="Times New Roman" w:hAnsi="Times New Roman" w:cs="Times New Roman"/>
          <w:sz w:val="24"/>
          <w:szCs w:val="24"/>
        </w:rPr>
        <w:t>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D357F1" w:rsidRPr="00D32A28" w:rsidRDefault="00D357F1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</w:t>
      </w:r>
      <w:r w:rsidR="0095233F">
        <w:rPr>
          <w:rFonts w:ascii="Times New Roman" w:hAnsi="Times New Roman" w:cs="Times New Roman"/>
          <w:sz w:val="24"/>
          <w:szCs w:val="24"/>
        </w:rPr>
        <w:t>21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213478">
        <w:rPr>
          <w:rFonts w:ascii="Times New Roman" w:hAnsi="Times New Roman" w:cs="Times New Roman"/>
          <w:sz w:val="24"/>
          <w:szCs w:val="24"/>
        </w:rPr>
        <w:t>3</w:t>
      </w:r>
      <w:r w:rsidR="0095233F">
        <w:rPr>
          <w:rFonts w:ascii="Times New Roman" w:hAnsi="Times New Roman" w:cs="Times New Roman"/>
          <w:sz w:val="24"/>
          <w:szCs w:val="24"/>
        </w:rPr>
        <w:t>5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E9000B">
        <w:rPr>
          <w:rFonts w:ascii="Times New Roman" w:hAnsi="Times New Roman" w:cs="Times New Roman"/>
          <w:sz w:val="24"/>
          <w:szCs w:val="24"/>
        </w:rPr>
        <w:t>12</w:t>
      </w:r>
      <w:r w:rsidR="00D32A28">
        <w:rPr>
          <w:rFonts w:ascii="Times New Roman" w:hAnsi="Times New Roman" w:cs="Times New Roman"/>
          <w:sz w:val="24"/>
          <w:szCs w:val="24"/>
        </w:rPr>
        <w:t>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D357F1" w:rsidRDefault="00D357F1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05F90" w:rsidRPr="008B3A1E" w:rsidRDefault="00605F90" w:rsidP="00605F9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B3A1E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605F90" w:rsidRDefault="00605F90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185" w:type="dxa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10"/>
        <w:gridCol w:w="1016"/>
        <w:gridCol w:w="1405"/>
        <w:gridCol w:w="1275"/>
      </w:tblGrid>
      <w:tr w:rsidR="00917CA3" w:rsidTr="00C04CD8">
        <w:tc>
          <w:tcPr>
            <w:tcW w:w="620" w:type="dxa"/>
          </w:tcPr>
          <w:p w:rsidR="00917CA3" w:rsidRPr="005903DA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C914CE" w:rsidTr="00C04CD8">
        <w:tc>
          <w:tcPr>
            <w:tcW w:w="620" w:type="dxa"/>
          </w:tcPr>
          <w:p w:rsidR="00C914CE" w:rsidRDefault="00C914CE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4CE" w:rsidRPr="00226B64" w:rsidRDefault="00C914CE" w:rsidP="00C04CD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800" w:type="dxa"/>
          </w:tcPr>
          <w:p w:rsidR="00C914CE" w:rsidRDefault="00C914CE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4CE" w:rsidRPr="00226B64" w:rsidRDefault="00C914CE" w:rsidP="00C04CD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SZV/9.</w:t>
            </w:r>
          </w:p>
        </w:tc>
        <w:tc>
          <w:tcPr>
            <w:tcW w:w="1559" w:type="dxa"/>
          </w:tcPr>
          <w:p w:rsidR="00C914CE" w:rsidRDefault="00C914CE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4CE" w:rsidRPr="00226B64" w:rsidRDefault="00C914CE" w:rsidP="00C04CD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Szennyvíztelep</w:t>
            </w:r>
          </w:p>
        </w:tc>
        <w:tc>
          <w:tcPr>
            <w:tcW w:w="2510" w:type="dxa"/>
          </w:tcPr>
          <w:p w:rsidR="00C914CE" w:rsidRDefault="00C914CE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Szennyvíztelepi épületen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napelemek elhelyezése energiaracionalizálás érdekében</w:t>
            </w:r>
          </w:p>
        </w:tc>
        <w:tc>
          <w:tcPr>
            <w:tcW w:w="1016" w:type="dxa"/>
          </w:tcPr>
          <w:p w:rsidR="00C914CE" w:rsidRDefault="00C914CE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4CE" w:rsidRPr="00226B64" w:rsidRDefault="00C914CE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szükséges</w:t>
            </w:r>
          </w:p>
        </w:tc>
        <w:tc>
          <w:tcPr>
            <w:tcW w:w="1405" w:type="dxa"/>
          </w:tcPr>
          <w:p w:rsidR="00C914CE" w:rsidRDefault="00C914CE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4CE" w:rsidRPr="00226B64" w:rsidRDefault="00C914CE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45.000</w:t>
            </w:r>
          </w:p>
        </w:tc>
        <w:tc>
          <w:tcPr>
            <w:tcW w:w="1275" w:type="dxa"/>
          </w:tcPr>
          <w:p w:rsidR="00C914CE" w:rsidRDefault="00C914CE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4CE" w:rsidRDefault="00C914CE" w:rsidP="00C04CD8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B2375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800" w:type="dxa"/>
          </w:tcPr>
          <w:p w:rsidR="00B2375B" w:rsidRPr="00226B64" w:rsidRDefault="00B2375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B2375B" w:rsidRDefault="00B2375B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Szivattyú beszerzése hálózati átemelőkbe</w:t>
            </w:r>
          </w:p>
        </w:tc>
        <w:tc>
          <w:tcPr>
            <w:tcW w:w="1016" w:type="dxa"/>
          </w:tcPr>
          <w:p w:rsidR="00B2375B" w:rsidRPr="00226B64" w:rsidRDefault="00B2375B" w:rsidP="0050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B2375B" w:rsidRPr="00226B64" w:rsidRDefault="0084576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5.000</w:t>
            </w:r>
          </w:p>
        </w:tc>
        <w:tc>
          <w:tcPr>
            <w:tcW w:w="1275" w:type="dxa"/>
          </w:tcPr>
          <w:p w:rsidR="00B2375B" w:rsidRDefault="00B2375B" w:rsidP="00506CD5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9E428F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9E428F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9E428F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9E428F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9E428F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9E428F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9E428F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46050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9E428F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624BCC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24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14. számú átemelő napelemmel történő ellátása, energiaracionalizálás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2375B" w:rsidTr="00C04CD8">
        <w:tc>
          <w:tcPr>
            <w:tcW w:w="62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624BCC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B2375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B2375B" w:rsidRPr="00226B64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 számú átemelő napelemmel történő ellátása, energiaracionalizálás érdekében</w:t>
            </w:r>
          </w:p>
        </w:tc>
        <w:tc>
          <w:tcPr>
            <w:tcW w:w="1016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B2375B" w:rsidRDefault="00B2375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Pr="00226B64" w:rsidRDefault="00B2375B" w:rsidP="00C914C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B2375B" w:rsidRDefault="00B2375B" w:rsidP="00024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375B" w:rsidRDefault="00B2375B" w:rsidP="00024F4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D357F1" w:rsidRPr="00D32A28" w:rsidRDefault="00D357F1" w:rsidP="00D35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7F1" w:rsidRPr="00D32A28" w:rsidRDefault="00D357F1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lastRenderedPageBreak/>
        <w:t>202</w:t>
      </w:r>
      <w:r w:rsidR="0095233F">
        <w:rPr>
          <w:rFonts w:ascii="Times New Roman" w:hAnsi="Times New Roman" w:cs="Times New Roman"/>
          <w:sz w:val="24"/>
          <w:szCs w:val="24"/>
        </w:rPr>
        <w:t>6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213478">
        <w:rPr>
          <w:rFonts w:ascii="Times New Roman" w:hAnsi="Times New Roman" w:cs="Times New Roman"/>
          <w:sz w:val="24"/>
          <w:szCs w:val="24"/>
        </w:rPr>
        <w:t>3</w:t>
      </w:r>
      <w:r w:rsidR="0095233F">
        <w:rPr>
          <w:rFonts w:ascii="Times New Roman" w:hAnsi="Times New Roman" w:cs="Times New Roman"/>
          <w:sz w:val="24"/>
          <w:szCs w:val="24"/>
        </w:rPr>
        <w:t>5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624BCC">
        <w:rPr>
          <w:rFonts w:ascii="Times New Roman" w:hAnsi="Times New Roman" w:cs="Times New Roman"/>
          <w:sz w:val="24"/>
          <w:szCs w:val="24"/>
        </w:rPr>
        <w:t>111</w:t>
      </w:r>
      <w:r w:rsidR="00224405">
        <w:rPr>
          <w:rFonts w:ascii="Times New Roman" w:hAnsi="Times New Roman" w:cs="Times New Roman"/>
          <w:sz w:val="24"/>
          <w:szCs w:val="24"/>
        </w:rPr>
        <w:t>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D357F1" w:rsidRPr="00D32A28" w:rsidRDefault="0095233F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D357F1" w:rsidRPr="00D32A28">
        <w:rPr>
          <w:rFonts w:ascii="Times New Roman" w:hAnsi="Times New Roman" w:cs="Times New Roman"/>
          <w:sz w:val="24"/>
          <w:szCs w:val="24"/>
        </w:rPr>
        <w:t>-20</w:t>
      </w:r>
      <w:r w:rsidR="00B44C3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5</w:t>
      </w:r>
      <w:r w:rsidR="00D357F1"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="00D357F1" w:rsidRPr="00D32A28">
        <w:rPr>
          <w:rFonts w:ascii="Times New Roman" w:hAnsi="Times New Roman" w:cs="Times New Roman"/>
          <w:sz w:val="24"/>
          <w:szCs w:val="24"/>
        </w:rPr>
        <w:tab/>
      </w:r>
      <w:r w:rsidR="00624BCC">
        <w:rPr>
          <w:rFonts w:ascii="Times New Roman" w:hAnsi="Times New Roman" w:cs="Times New Roman"/>
          <w:sz w:val="24"/>
          <w:szCs w:val="24"/>
        </w:rPr>
        <w:t>134</w:t>
      </w:r>
      <w:r w:rsidR="00224405">
        <w:rPr>
          <w:rFonts w:ascii="Times New Roman" w:hAnsi="Times New Roman" w:cs="Times New Roman"/>
          <w:sz w:val="24"/>
          <w:szCs w:val="24"/>
        </w:rPr>
        <w:t>.500.000</w:t>
      </w:r>
      <w:r w:rsidR="00D357F1"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6267DF" w:rsidRDefault="00626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357F1" w:rsidRPr="008B3A1E" w:rsidRDefault="000F2B93" w:rsidP="009911A1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8B3A1E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5. </w:t>
      </w:r>
      <w:r w:rsidR="006267DF" w:rsidRPr="008B3A1E">
        <w:rPr>
          <w:rFonts w:ascii="Times New Roman" w:hAnsi="Times New Roman" w:cs="Times New Roman"/>
          <w:b/>
          <w:caps/>
          <w:sz w:val="24"/>
          <w:szCs w:val="24"/>
        </w:rPr>
        <w:t>Szöveges indokolás</w:t>
      </w:r>
    </w:p>
    <w:p w:rsidR="006267DF" w:rsidRDefault="006267D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B93" w:rsidRDefault="000F2B9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Pr="006267DF" w:rsidRDefault="000F2B9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 w:rsidRPr="006267DF">
        <w:rPr>
          <w:rFonts w:ascii="Times New Roman" w:hAnsi="Times New Roman" w:cs="Times New Roman"/>
          <w:sz w:val="24"/>
          <w:szCs w:val="24"/>
        </w:rPr>
        <w:t>.</w:t>
      </w:r>
      <w:r w:rsidR="007B0337">
        <w:rPr>
          <w:rFonts w:ascii="Times New Roman" w:hAnsi="Times New Roman" w:cs="Times New Roman"/>
          <w:sz w:val="24"/>
          <w:szCs w:val="24"/>
        </w:rPr>
        <w:t>1</w:t>
      </w:r>
      <w:r w:rsidR="006267DF" w:rsidRPr="006267DF">
        <w:rPr>
          <w:rFonts w:ascii="Times New Roman" w:hAnsi="Times New Roman" w:cs="Times New Roman"/>
          <w:sz w:val="24"/>
          <w:szCs w:val="24"/>
        </w:rPr>
        <w:tab/>
        <w:t xml:space="preserve">FELÚJÍTÁSI </w:t>
      </w:r>
      <w:proofErr w:type="gramStart"/>
      <w:r w:rsidR="006267DF" w:rsidRPr="006267DF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="006267DF" w:rsidRPr="006267DF">
        <w:rPr>
          <w:rFonts w:ascii="Times New Roman" w:hAnsi="Times New Roman" w:cs="Times New Roman"/>
          <w:sz w:val="24"/>
          <w:szCs w:val="24"/>
        </w:rPr>
        <w:t xml:space="preserve"> PÓTLÁSI TERV</w:t>
      </w:r>
    </w:p>
    <w:p w:rsidR="000F2B93" w:rsidRDefault="000F2B93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B93" w:rsidRDefault="000F2B93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Default="000F2B9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>
        <w:rPr>
          <w:rFonts w:ascii="Times New Roman" w:hAnsi="Times New Roman" w:cs="Times New Roman"/>
          <w:sz w:val="24"/>
          <w:szCs w:val="24"/>
        </w:rPr>
        <w:t>.1</w:t>
      </w:r>
      <w:r w:rsidR="007B0337">
        <w:rPr>
          <w:rFonts w:ascii="Times New Roman" w:hAnsi="Times New Roman" w:cs="Times New Roman"/>
          <w:sz w:val="24"/>
          <w:szCs w:val="24"/>
        </w:rPr>
        <w:t>.1</w:t>
      </w:r>
      <w:r w:rsidR="006267DF"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0F2B93" w:rsidRDefault="000F2B93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0F2B93" w:rsidRDefault="000F2B93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0F2B9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.1.1</w:t>
      </w:r>
      <w:r w:rsidR="007B0337">
        <w:rPr>
          <w:rFonts w:ascii="Times New Roman" w:hAnsi="Times New Roman" w:cs="Times New Roman"/>
          <w:caps/>
          <w:sz w:val="24"/>
          <w:szCs w:val="24"/>
        </w:rPr>
        <w:t>.1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 w:rsidR="00134F4E">
        <w:rPr>
          <w:rFonts w:ascii="Times New Roman" w:hAnsi="Times New Roman" w:cs="Times New Roman"/>
          <w:caps/>
          <w:sz w:val="24"/>
          <w:szCs w:val="24"/>
        </w:rPr>
        <w:t>2</w:t>
      </w:r>
      <w:r w:rsidR="00197CBD">
        <w:rPr>
          <w:rFonts w:ascii="Times New Roman" w:hAnsi="Times New Roman" w:cs="Times New Roman"/>
          <w:caps/>
          <w:sz w:val="24"/>
          <w:szCs w:val="24"/>
        </w:rPr>
        <w:t>1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2D3068" w:rsidRPr="00A47456" w:rsidRDefault="00A47456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134F4E">
        <w:rPr>
          <w:rFonts w:ascii="Times New Roman" w:hAnsi="Times New Roman" w:cs="Times New Roman"/>
          <w:sz w:val="24"/>
          <w:szCs w:val="24"/>
        </w:rPr>
        <w:t>2</w:t>
      </w:r>
      <w:r w:rsidR="00197CB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évben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2D3068" w:rsidRDefault="002D306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47456" w:rsidRP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134F4E">
        <w:rPr>
          <w:rFonts w:ascii="Times New Roman" w:hAnsi="Times New Roman" w:cs="Times New Roman"/>
          <w:sz w:val="24"/>
          <w:szCs w:val="24"/>
        </w:rPr>
        <w:t>2</w:t>
      </w:r>
      <w:r w:rsidR="00197CB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évben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2D3068" w:rsidRDefault="002D306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Pr="00C11FD0" w:rsidRDefault="00A47456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C47CE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E54582">
        <w:rPr>
          <w:rFonts w:ascii="Times New Roman" w:hAnsi="Times New Roman" w:cs="Times New Roman"/>
          <w:caps/>
          <w:sz w:val="24"/>
          <w:szCs w:val="24"/>
        </w:rPr>
        <w:t>2</w:t>
      </w:r>
      <w:r w:rsidR="00197CBD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</w:t>
      </w:r>
      <w:r w:rsidR="000E45D0">
        <w:rPr>
          <w:rFonts w:ascii="Times New Roman" w:hAnsi="Times New Roman" w:cs="Times New Roman"/>
          <w:caps/>
          <w:sz w:val="24"/>
          <w:szCs w:val="24"/>
        </w:rPr>
        <w:t>202</w:t>
      </w:r>
      <w:r w:rsidR="00197CBD">
        <w:rPr>
          <w:rFonts w:ascii="Times New Roman" w:hAnsi="Times New Roman" w:cs="Times New Roman"/>
          <w:caps/>
          <w:sz w:val="24"/>
          <w:szCs w:val="24"/>
        </w:rPr>
        <w:t>5</w:t>
      </w:r>
      <w:r w:rsidR="000E45D0">
        <w:rPr>
          <w:rFonts w:ascii="Times New Roman" w:hAnsi="Times New Roman" w:cs="Times New Roman"/>
          <w:caps/>
          <w:sz w:val="24"/>
          <w:szCs w:val="24"/>
        </w:rPr>
        <w:t>.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2D3068" w:rsidRP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</w:t>
      </w:r>
      <w:r w:rsidR="00FC33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hosszabb távon romlik a vízszolgáltatás minősége, nagyobb területek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válik szükségessé, az indokoltnál és szükségesnél több fogyasztó marad ivóvíz nélkül</w:t>
      </w:r>
    </w:p>
    <w:p w:rsid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A47456" w:rsidRP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E54582">
        <w:rPr>
          <w:rFonts w:ascii="Times New Roman" w:hAnsi="Times New Roman" w:cs="Times New Roman"/>
          <w:sz w:val="24"/>
          <w:szCs w:val="24"/>
        </w:rPr>
        <w:t>2</w:t>
      </w:r>
      <w:r w:rsidR="00DA583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396835">
        <w:rPr>
          <w:rFonts w:ascii="Times New Roman" w:hAnsi="Times New Roman" w:cs="Times New Roman"/>
          <w:sz w:val="24"/>
          <w:szCs w:val="24"/>
        </w:rPr>
        <w:t>2</w:t>
      </w:r>
      <w:r w:rsidR="00DA583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1-2. pont</w:t>
      </w:r>
    </w:p>
    <w:p w:rsidR="003328CA" w:rsidRP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a IV. és V. kútból történi vízkivétel, a betápláló vezetékek cseréje indokolttá vált. El nem végzése esetén, egy esetleges csőtörés során egy kút nem tudja biztonságosan ellátni a települési vízigényt, különösen nyári forróság idején</w:t>
      </w: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3328CA" w:rsidRPr="003328CA" w:rsidRDefault="00000A43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épület kora, állaga már szükségessé teszi a nyílászárók cseréjét, ami külső hőszigeteléssel párosulva</w:t>
      </w:r>
      <w:r w:rsidR="000F2B93">
        <w:rPr>
          <w:rFonts w:ascii="Times New Roman" w:hAnsi="Times New Roman" w:cs="Times New Roman"/>
          <w:sz w:val="24"/>
          <w:szCs w:val="24"/>
        </w:rPr>
        <w:t xml:space="preserve"> energia</w:t>
      </w:r>
      <w:r w:rsidR="00FC33C7">
        <w:rPr>
          <w:rFonts w:ascii="Times New Roman" w:hAnsi="Times New Roman" w:cs="Times New Roman"/>
          <w:sz w:val="24"/>
          <w:szCs w:val="24"/>
        </w:rPr>
        <w:t>-megtakarítást</w:t>
      </w:r>
      <w:r w:rsidR="00B9289F">
        <w:rPr>
          <w:rFonts w:ascii="Times New Roman" w:hAnsi="Times New Roman" w:cs="Times New Roman"/>
          <w:sz w:val="24"/>
          <w:szCs w:val="24"/>
        </w:rPr>
        <w:t xml:space="preserve"> </w:t>
      </w:r>
      <w:r w:rsidR="00FC33C7">
        <w:rPr>
          <w:rFonts w:ascii="Times New Roman" w:hAnsi="Times New Roman" w:cs="Times New Roman"/>
          <w:sz w:val="24"/>
          <w:szCs w:val="24"/>
        </w:rPr>
        <w:t>eredményezne</w:t>
      </w:r>
      <w:r>
        <w:rPr>
          <w:rFonts w:ascii="Times New Roman" w:hAnsi="Times New Roman" w:cs="Times New Roman"/>
          <w:sz w:val="24"/>
          <w:szCs w:val="24"/>
        </w:rPr>
        <w:t>.</w:t>
      </w:r>
      <w:r w:rsidR="00B928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lapostető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szigetelése egyre több helyen ázik be, különösen nagyobb esők idején. El nem végzése nem veszélyezteti a vízszolgáltatás minőségét, azonban</w:t>
      </w:r>
      <w:r w:rsidR="000F2B93">
        <w:rPr>
          <w:rFonts w:ascii="Times New Roman" w:hAnsi="Times New Roman" w:cs="Times New Roman"/>
          <w:sz w:val="24"/>
          <w:szCs w:val="24"/>
        </w:rPr>
        <w:t xml:space="preserve"> a jelenlegi állapot</w:t>
      </w:r>
      <w:r>
        <w:rPr>
          <w:rFonts w:ascii="Times New Roman" w:hAnsi="Times New Roman" w:cs="Times New Roman"/>
          <w:sz w:val="24"/>
          <w:szCs w:val="24"/>
        </w:rPr>
        <w:t xml:space="preserve"> az itt dolgozók komfortérzetét csökkenti, </w:t>
      </w:r>
      <w:r w:rsidR="00FC33C7">
        <w:rPr>
          <w:rFonts w:ascii="Times New Roman" w:hAnsi="Times New Roman" w:cs="Times New Roman"/>
          <w:sz w:val="24"/>
          <w:szCs w:val="24"/>
        </w:rPr>
        <w:t>az energia költségeket folyamatosan növeli</w:t>
      </w: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3328CA" w:rsidRP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területén lévő 3 db hálózati szivattyú egyre szaporodó karbantartási igénye indokolttá tette a cseré</w:t>
      </w:r>
      <w:r w:rsidR="00000A43">
        <w:rPr>
          <w:rFonts w:ascii="Times New Roman" w:hAnsi="Times New Roman" w:cs="Times New Roman"/>
          <w:sz w:val="24"/>
          <w:szCs w:val="24"/>
        </w:rPr>
        <w:t>ke</w:t>
      </w:r>
      <w:r>
        <w:rPr>
          <w:rFonts w:ascii="Times New Roman" w:hAnsi="Times New Roman" w:cs="Times New Roman"/>
          <w:sz w:val="24"/>
          <w:szCs w:val="24"/>
        </w:rPr>
        <w:t>t. El nem végzése esetén esetleges szivattyú hiba idején a vízmű nem tudja</w:t>
      </w:r>
      <w:r w:rsidR="00000A43">
        <w:rPr>
          <w:rFonts w:ascii="Times New Roman" w:hAnsi="Times New Roman" w:cs="Times New Roman"/>
          <w:sz w:val="24"/>
          <w:szCs w:val="24"/>
        </w:rPr>
        <w:t xml:space="preserve"> teljes mértékben ellátni a település vízigényét, különösen nyári forróság esetében</w:t>
      </w: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5-8. pont</w:t>
      </w:r>
    </w:p>
    <w:p w:rsidR="00A47456" w:rsidRP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acél, valamint AC csövek, továbbá a bekötővezetékek cseréje, szükség szerint tolózárakkal, tűzcsapokkal.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hosszabb távon a korosodó csőhálózat miatt meg fog szaporodni a csőtörések, vízfeltörések száma, romolhat a vízszolgáltatás minősége, egyre több fogyasztott fog érinteni a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idejére a vízhiány</w:t>
      </w:r>
    </w:p>
    <w:p w:rsid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9. pont</w:t>
      </w:r>
    </w:p>
    <w:p w:rsidR="00A47456" w:rsidRP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hosszabb távon romlik a vízszolgáltatás minősége, nagyobb területek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válik szükségessé, az indokoltnál és szükségesnél több fogyasztó marad ivóvíz nélkül</w:t>
      </w: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10. pont</w:t>
      </w:r>
    </w:p>
    <w:p w:rsidR="00A47456" w:rsidRP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09262B">
        <w:rPr>
          <w:rFonts w:ascii="Times New Roman" w:hAnsi="Times New Roman" w:cs="Times New Roman"/>
          <w:sz w:val="24"/>
          <w:szCs w:val="24"/>
        </w:rPr>
        <w:t>2</w:t>
      </w:r>
      <w:r w:rsidR="00DA583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0E45D0">
        <w:rPr>
          <w:rFonts w:ascii="Times New Roman" w:hAnsi="Times New Roman" w:cs="Times New Roman"/>
          <w:sz w:val="24"/>
          <w:szCs w:val="24"/>
        </w:rPr>
        <w:t>2</w:t>
      </w:r>
      <w:r w:rsidR="00DA583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C47CE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3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540496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DA583F">
        <w:rPr>
          <w:rFonts w:ascii="Times New Roman" w:hAnsi="Times New Roman" w:cs="Times New Roman"/>
          <w:caps/>
          <w:sz w:val="24"/>
          <w:szCs w:val="24"/>
        </w:rPr>
        <w:t>6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40496">
        <w:rPr>
          <w:rFonts w:ascii="Times New Roman" w:hAnsi="Times New Roman" w:cs="Times New Roman"/>
          <w:caps/>
          <w:sz w:val="24"/>
          <w:szCs w:val="24"/>
        </w:rPr>
        <w:t>3</w:t>
      </w:r>
      <w:r w:rsidR="00DA583F"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FC33C7" w:rsidRPr="00A47456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AC csövek, továbbá a bekötővezetékek cseréje, szükség szerint tolózárakkal, tűzcsapokkal. El nem végzése esetén, hosszabb távon a korosodó csőhálózat miatt meg fog szaporodni a csőtörések, vízfeltörések száma, romolhat a vízszolgáltatás minősége, egyre több fogyasztott fog érinteni a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idejére a vízhiány</w:t>
      </w: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FC33C7" w:rsidRPr="00A47456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esetén, hosszabb távon romlik a vízszolgáltatás minősége, nagyobb területek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válik szükségessé, az indokoltnál és szükségesnél több fogyasztó marad ivóvíz nélkül</w:t>
      </w: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FC33C7" w:rsidRPr="00A47456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C47CE3">
        <w:rPr>
          <w:rFonts w:ascii="Times New Roman" w:hAnsi="Times New Roman" w:cs="Times New Roman"/>
          <w:sz w:val="24"/>
          <w:szCs w:val="24"/>
        </w:rPr>
        <w:t>2</w:t>
      </w:r>
      <w:r w:rsidR="00DA583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540496">
        <w:rPr>
          <w:rFonts w:ascii="Times New Roman" w:hAnsi="Times New Roman" w:cs="Times New Roman"/>
          <w:sz w:val="24"/>
          <w:szCs w:val="24"/>
        </w:rPr>
        <w:t>3</w:t>
      </w:r>
      <w:r w:rsidR="00DA583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3726C7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3726C7">
        <w:rPr>
          <w:rFonts w:ascii="Times New Roman" w:hAnsi="Times New Roman" w:cs="Times New Roman"/>
          <w:b/>
          <w:i/>
          <w:caps/>
          <w:sz w:val="24"/>
          <w:szCs w:val="24"/>
        </w:rPr>
        <w:lastRenderedPageBreak/>
        <w:t>tiszavasvári város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867DA" w:rsidRDefault="003867D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3867DA" w:rsidRPr="003867DA" w:rsidRDefault="003867D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területén lévő 400 m</w:t>
      </w:r>
      <w:r w:rsidRPr="00DA583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-es alacsony víztározó jelenleg használaton kívül van, mivel kivitelezési hibák miatt bepang benne a víz.</w:t>
      </w:r>
      <w:r w:rsidR="00270D0A">
        <w:rPr>
          <w:rFonts w:ascii="Times New Roman" w:hAnsi="Times New Roman" w:cs="Times New Roman"/>
          <w:sz w:val="24"/>
          <w:szCs w:val="24"/>
        </w:rPr>
        <w:t xml:space="preserve"> El nem végzése nem veszélyezteti a vízszolgáltatást, azonban átalakításával, felújításával jelentős mértékben megnövelhető a </w:t>
      </w:r>
      <w:proofErr w:type="spellStart"/>
      <w:r w:rsidR="00270D0A">
        <w:rPr>
          <w:rFonts w:ascii="Times New Roman" w:hAnsi="Times New Roman" w:cs="Times New Roman"/>
          <w:sz w:val="24"/>
          <w:szCs w:val="24"/>
        </w:rPr>
        <w:t>vízműtelepen</w:t>
      </w:r>
      <w:proofErr w:type="spellEnd"/>
      <w:r w:rsidR="00270D0A">
        <w:rPr>
          <w:rFonts w:ascii="Times New Roman" w:hAnsi="Times New Roman" w:cs="Times New Roman"/>
          <w:sz w:val="24"/>
          <w:szCs w:val="24"/>
        </w:rPr>
        <w:t xml:space="preserve"> tárolható víz mennyisége, ami a termelő kutak esetleges hibája idején hosszabb időtartamra lehetővé tenné a </w:t>
      </w:r>
      <w:proofErr w:type="gramStart"/>
      <w:r w:rsidR="00270D0A">
        <w:rPr>
          <w:rFonts w:ascii="Times New Roman" w:hAnsi="Times New Roman" w:cs="Times New Roman"/>
          <w:sz w:val="24"/>
          <w:szCs w:val="24"/>
        </w:rPr>
        <w:t>víz hálózatra</w:t>
      </w:r>
      <w:proofErr w:type="gramEnd"/>
      <w:r w:rsidR="00270D0A">
        <w:rPr>
          <w:rFonts w:ascii="Times New Roman" w:hAnsi="Times New Roman" w:cs="Times New Roman"/>
          <w:sz w:val="24"/>
          <w:szCs w:val="24"/>
        </w:rPr>
        <w:t xml:space="preserve"> történő juttatását</w:t>
      </w:r>
    </w:p>
    <w:p w:rsidR="003867DA" w:rsidRDefault="003867D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270D0A" w:rsidRPr="003867DA" w:rsidRDefault="00270D0A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területén lévő két db, egyenként 150 m</w:t>
      </w:r>
      <w:r w:rsidRPr="00DA583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-es alacsony víztározó felújítása szükségessé vált. El nem végzése rövidtávon nem veszélyezteti a vízszolgáltatást, azonban a későbbiekben romlást eredményezhetnek a víz minőségében</w:t>
      </w:r>
    </w:p>
    <w:p w:rsidR="00270D0A" w:rsidRDefault="00270D0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270D0A" w:rsidRPr="003867DA" w:rsidRDefault="00270D0A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 frekventált helyén lévő 200 m</w:t>
      </w:r>
      <w:r w:rsidRPr="00DA583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-es magas víztározó karbantartása, felújítása esedék</w:t>
      </w:r>
      <w:r w:rsidR="00055231">
        <w:rPr>
          <w:rFonts w:ascii="Times New Roman" w:hAnsi="Times New Roman" w:cs="Times New Roman"/>
          <w:sz w:val="24"/>
          <w:szCs w:val="24"/>
        </w:rPr>
        <w:t>essé vált. El nem végzése rövid</w:t>
      </w:r>
      <w:r>
        <w:rPr>
          <w:rFonts w:ascii="Times New Roman" w:hAnsi="Times New Roman" w:cs="Times New Roman"/>
          <w:sz w:val="24"/>
          <w:szCs w:val="24"/>
        </w:rPr>
        <w:t>távon nem veszélyezteti a vízszolgáltatást, azonban a későbbiekben meghibásodása esetén a csőhálózatban nem lenne biztosítható a megfelelő nyomás, a településeken élő víz nélkül maradnak</w:t>
      </w:r>
    </w:p>
    <w:p w:rsidR="00270D0A" w:rsidRDefault="00270D0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4-6. pont</w:t>
      </w:r>
    </w:p>
    <w:p w:rsidR="001E7FEB" w:rsidRPr="00A47456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acél, valamint AC csövek, továbbá a bekötővezetékek cseréje, szükség szerint tolózárakkal, tűzcsapokkal.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hosszabb távon a korosodó csőhálózat miatt meg fog szaporodni a csőtörések, vízfeltörések száma, romolhat a vízszolgáltatás minősége, egyre több fogyasztott fog érinteni a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idejére a vízhiány</w:t>
      </w: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7. pont</w:t>
      </w:r>
    </w:p>
    <w:p w:rsidR="001E7FEB" w:rsidRPr="00A47456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hosszabb távon romlik a vízszolgáltatás minősége, nagyobb területek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válik szükségessé, az indokoltnál és szükségesnél több fogyasztó marad ivóvíz nélkül</w:t>
      </w: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8. pont</w:t>
      </w:r>
    </w:p>
    <w:p w:rsidR="001E7FEB" w:rsidRPr="00A47456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036BCF">
        <w:rPr>
          <w:rFonts w:ascii="Times New Roman" w:hAnsi="Times New Roman" w:cs="Times New Roman"/>
          <w:sz w:val="24"/>
          <w:szCs w:val="24"/>
        </w:rPr>
        <w:t>2</w:t>
      </w:r>
      <w:r w:rsidR="00DA583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036BCF">
        <w:rPr>
          <w:rFonts w:ascii="Times New Roman" w:hAnsi="Times New Roman" w:cs="Times New Roman"/>
          <w:sz w:val="24"/>
          <w:szCs w:val="24"/>
        </w:rPr>
        <w:t>3</w:t>
      </w:r>
      <w:r w:rsidR="00DA583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vízszolgáltatás működését, minőségét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270D0A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>
        <w:rPr>
          <w:rFonts w:ascii="Times New Roman" w:hAnsi="Times New Roman" w:cs="Times New Roman"/>
          <w:sz w:val="24"/>
          <w:szCs w:val="24"/>
        </w:rPr>
        <w:t>.</w:t>
      </w:r>
      <w:r w:rsidR="007B0337">
        <w:rPr>
          <w:rFonts w:ascii="Times New Roman" w:hAnsi="Times New Roman" w:cs="Times New Roman"/>
          <w:sz w:val="24"/>
          <w:szCs w:val="24"/>
        </w:rPr>
        <w:t>1.</w:t>
      </w:r>
      <w:r w:rsidR="006267DF">
        <w:rPr>
          <w:rFonts w:ascii="Times New Roman" w:hAnsi="Times New Roman" w:cs="Times New Roman"/>
          <w:sz w:val="24"/>
          <w:szCs w:val="24"/>
        </w:rPr>
        <w:t>2</w:t>
      </w:r>
      <w:r w:rsidR="006267DF"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270D0A" w:rsidRDefault="00270D0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270D0A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.1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 w:rsidR="00877B2E">
        <w:rPr>
          <w:rFonts w:ascii="Times New Roman" w:hAnsi="Times New Roman" w:cs="Times New Roman"/>
          <w:caps/>
          <w:sz w:val="24"/>
          <w:szCs w:val="24"/>
        </w:rPr>
        <w:t>21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Pr="00C47CE3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877B2E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 évben felmerülő, előre nem látható és tervezhető, rendkívüli feladatok ellátása, melyek el nem végzése veszélyeztetik a szennyvízszolgáltatás működését, minőségét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Pr="00C47CE3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AF1597">
        <w:rPr>
          <w:rFonts w:ascii="Times New Roman" w:hAnsi="Times New Roman" w:cs="Times New Roman"/>
          <w:sz w:val="24"/>
          <w:szCs w:val="24"/>
        </w:rPr>
        <w:t>2</w:t>
      </w:r>
      <w:r w:rsidR="00877B2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évben felmerülő, előre nem látható és tervezhető, rendkívüli feladatok ellátása, melyek el nem végzése veszélyeztetik a szennyvízszolgáltatás működését, minőségét</w:t>
      </w: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83A7C" w:rsidRDefault="00B83A7C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270D0A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397A89">
        <w:rPr>
          <w:rFonts w:ascii="Times New Roman" w:hAnsi="Times New Roman" w:cs="Times New Roman"/>
          <w:caps/>
          <w:sz w:val="24"/>
          <w:szCs w:val="24"/>
        </w:rPr>
        <w:t>2</w:t>
      </w:r>
      <w:r w:rsidR="00877B2E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1C021D">
        <w:rPr>
          <w:rFonts w:ascii="Times New Roman" w:hAnsi="Times New Roman" w:cs="Times New Roman"/>
          <w:caps/>
          <w:sz w:val="24"/>
          <w:szCs w:val="24"/>
        </w:rPr>
        <w:t>2</w:t>
      </w:r>
      <w:r w:rsidR="00877B2E"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Pr="00C47CE3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átemelőben felgyülemlő, adott esetben kibukó szennyvíz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AF1597">
        <w:rPr>
          <w:rFonts w:ascii="Times New Roman" w:hAnsi="Times New Roman" w:cs="Times New Roman"/>
          <w:sz w:val="24"/>
          <w:szCs w:val="24"/>
        </w:rPr>
        <w:t>2</w:t>
      </w:r>
      <w:r w:rsidR="00877B2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1C021D">
        <w:rPr>
          <w:rFonts w:ascii="Times New Roman" w:hAnsi="Times New Roman" w:cs="Times New Roman"/>
          <w:sz w:val="24"/>
          <w:szCs w:val="24"/>
        </w:rPr>
        <w:t>2</w:t>
      </w:r>
      <w:r w:rsidR="00877B2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szennyvízszolgáltatás működését, minőségét</w:t>
      </w: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26C7" w:rsidRDefault="003726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26C7" w:rsidRPr="00C47CE3" w:rsidRDefault="003726C7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3726C7" w:rsidRDefault="003726C7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26C7" w:rsidRDefault="00557C6E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</w:t>
      </w:r>
      <w:r w:rsidR="003726C7">
        <w:rPr>
          <w:rFonts w:ascii="Times New Roman" w:hAnsi="Times New Roman" w:cs="Times New Roman"/>
          <w:caps/>
          <w:sz w:val="24"/>
          <w:szCs w:val="24"/>
        </w:rPr>
        <w:t>. pont</w:t>
      </w:r>
    </w:p>
    <w:p w:rsidR="003726C7" w:rsidRPr="003328CA" w:rsidRDefault="003726C7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épület kora, állaga már szükségessé teszi a nyílászárók cseréjét, ami külső hőszigeteléssel párosulva energia-megtakarítást eredményezne. El nem végzése nem veszélyezteti a </w:t>
      </w:r>
      <w:r w:rsidR="00557C6E">
        <w:rPr>
          <w:rFonts w:ascii="Times New Roman" w:hAnsi="Times New Roman" w:cs="Times New Roman"/>
          <w:sz w:val="24"/>
          <w:szCs w:val="24"/>
        </w:rPr>
        <w:t>szenny</w:t>
      </w:r>
      <w:r>
        <w:rPr>
          <w:rFonts w:ascii="Times New Roman" w:hAnsi="Times New Roman" w:cs="Times New Roman"/>
          <w:sz w:val="24"/>
          <w:szCs w:val="24"/>
        </w:rPr>
        <w:t>vízszolgáltatás minőségét, azonban a jelenlegi állapot az itt dolgozók komfortérzetét csökkenti, az energia költségeket folyamatosan növeli</w:t>
      </w:r>
    </w:p>
    <w:p w:rsidR="003726C7" w:rsidRDefault="003726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2-11. pont</w:t>
      </w:r>
    </w:p>
    <w:p w:rsidR="009A4408" w:rsidRPr="00A47456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12. pont</w:t>
      </w:r>
    </w:p>
    <w:p w:rsidR="009A4408" w:rsidRPr="00A47456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tisztítóidomokkal, aknákkal. El nem végzése esetén, hosszabb távon a korosodó csőhálózat miatt egyre több szennyvíz juthat a környezetbe, valamint egyre több csapadék- és belvíz juthat a szennyvízhálózatba, ami jelentős mértékben megnövelheti a szennyvíztelepen kezelendő szennyvíz mennyiségét</w:t>
      </w: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13. pont</w:t>
      </w:r>
    </w:p>
    <w:p w:rsidR="009A4408" w:rsidRPr="00A47456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</w:t>
      </w:r>
      <w:r>
        <w:rPr>
          <w:rFonts w:ascii="Times New Roman" w:hAnsi="Times New Roman" w:cs="Times New Roman"/>
          <w:sz w:val="24"/>
          <w:szCs w:val="24"/>
        </w:rPr>
        <w:lastRenderedPageBreak/>
        <w:t>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14. pont</w:t>
      </w:r>
    </w:p>
    <w:p w:rsidR="009A4408" w:rsidRPr="00A47456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397A89">
        <w:rPr>
          <w:rFonts w:ascii="Times New Roman" w:hAnsi="Times New Roman" w:cs="Times New Roman"/>
          <w:sz w:val="24"/>
          <w:szCs w:val="24"/>
        </w:rPr>
        <w:t>2</w:t>
      </w:r>
      <w:r w:rsidR="00877B2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1C021D">
        <w:rPr>
          <w:rFonts w:ascii="Times New Roman" w:hAnsi="Times New Roman" w:cs="Times New Roman"/>
          <w:sz w:val="24"/>
          <w:szCs w:val="24"/>
        </w:rPr>
        <w:t>2</w:t>
      </w:r>
      <w:r w:rsidR="00877B2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szennyvízszolgáltatás működését, minőségét</w:t>
      </w:r>
    </w:p>
    <w:p w:rsidR="003726C7" w:rsidRDefault="003726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83A7C" w:rsidRDefault="00B83A7C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270D0A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.3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67DF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877B2E">
        <w:rPr>
          <w:rFonts w:ascii="Times New Roman" w:hAnsi="Times New Roman" w:cs="Times New Roman"/>
          <w:caps/>
          <w:sz w:val="24"/>
          <w:szCs w:val="24"/>
        </w:rPr>
        <w:t>6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1C021D">
        <w:rPr>
          <w:rFonts w:ascii="Times New Roman" w:hAnsi="Times New Roman" w:cs="Times New Roman"/>
          <w:caps/>
          <w:sz w:val="24"/>
          <w:szCs w:val="24"/>
        </w:rPr>
        <w:t>3</w:t>
      </w:r>
      <w:r w:rsidR="00877B2E"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Pr="00C47CE3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1-3.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</w:t>
      </w:r>
      <w:r w:rsidR="0066181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1C021D">
        <w:rPr>
          <w:rFonts w:ascii="Times New Roman" w:hAnsi="Times New Roman" w:cs="Times New Roman"/>
          <w:sz w:val="24"/>
          <w:szCs w:val="24"/>
        </w:rPr>
        <w:t>3</w:t>
      </w:r>
      <w:r w:rsidR="0066181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szennyvízszolgáltatás működését, minőségét</w:t>
      </w: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Pr="00C47CE3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</w:t>
      </w:r>
      <w:r w:rsidR="00930F6B">
        <w:rPr>
          <w:rFonts w:ascii="Times New Roman" w:hAnsi="Times New Roman" w:cs="Times New Roman"/>
          <w:caps/>
          <w:sz w:val="24"/>
          <w:szCs w:val="24"/>
        </w:rPr>
        <w:t>-3</w:t>
      </w:r>
      <w:r>
        <w:rPr>
          <w:rFonts w:ascii="Times New Roman" w:hAnsi="Times New Roman" w:cs="Times New Roman"/>
          <w:caps/>
          <w:sz w:val="24"/>
          <w:szCs w:val="24"/>
        </w:rPr>
        <w:t>. pont</w:t>
      </w:r>
    </w:p>
    <w:p w:rsidR="002F1FFB" w:rsidRPr="00A47456" w:rsidRDefault="002F1FFB" w:rsidP="002F1F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tisztítóidomokkal, aknákkal. El nem végzése esetén, hosszabb távon a korosodó csőhálózat miatt egyre több szennyvíz juthat a környezetbe, valamint egyre több csapadék- és belvíz juthat a szennyvízhálózatba, ami jelentős mértékben megnövelheti a szennyvíztelepen kezelendő szennyvíz mennyiségét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930F6B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="00F40E10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2</w:t>
      </w:r>
      <w:r w:rsidR="00F40E10"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F40E10" w:rsidRPr="00A47456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930F6B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>2</w:t>
      </w:r>
      <w:r w:rsidR="00F40E10"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F40E10" w:rsidRPr="00A47456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</w:t>
      </w:r>
      <w:r w:rsidR="00A700AD">
        <w:rPr>
          <w:rFonts w:ascii="Times New Roman" w:hAnsi="Times New Roman" w:cs="Times New Roman"/>
          <w:sz w:val="24"/>
          <w:szCs w:val="24"/>
        </w:rPr>
        <w:t>nyomóvezetékek</w:t>
      </w:r>
      <w:r>
        <w:rPr>
          <w:rFonts w:ascii="Times New Roman" w:hAnsi="Times New Roman" w:cs="Times New Roman"/>
          <w:sz w:val="24"/>
          <w:szCs w:val="24"/>
        </w:rPr>
        <w:t>, továbbá a bekötővezetékek cseréje</w:t>
      </w:r>
      <w:r w:rsidR="00A700AD">
        <w:rPr>
          <w:rFonts w:ascii="Times New Roman" w:hAnsi="Times New Roman" w:cs="Times New Roman"/>
          <w:sz w:val="24"/>
          <w:szCs w:val="24"/>
        </w:rPr>
        <w:t xml:space="preserve"> gravitációs vezetékre</w:t>
      </w:r>
      <w:r>
        <w:rPr>
          <w:rFonts w:ascii="Times New Roman" w:hAnsi="Times New Roman" w:cs="Times New Roman"/>
          <w:sz w:val="24"/>
          <w:szCs w:val="24"/>
        </w:rPr>
        <w:t xml:space="preserve">, tisztítóidomokkal, aknákkal. El nem végzése esetén, </w:t>
      </w:r>
      <w:r w:rsidR="00A700AD">
        <w:rPr>
          <w:rFonts w:ascii="Times New Roman" w:hAnsi="Times New Roman" w:cs="Times New Roman"/>
          <w:sz w:val="24"/>
          <w:szCs w:val="24"/>
        </w:rPr>
        <w:t>a szennyvízszolgáltatást nem veszélyezteti, azonban az esetleges kiváltással a szolgáltató részére jelentős költség megtakarítást eredményezne, mivel számos házi átemelő megszűntetésre kerülne, a fogyasztók számára energia-megtakarítást eredményezne egyrészről, másrészről a házi átemelő nem megfelelő működéséből eredő kellemetlenségek elkerülhetővé válnának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930F6B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</w:t>
      </w:r>
      <w:r w:rsidR="00F40E10"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F40E10" w:rsidRPr="00A47456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930F6B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</w:t>
      </w:r>
      <w:r w:rsidR="00F40E10"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F40E10" w:rsidRPr="00A47456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</w:t>
      </w:r>
      <w:r w:rsidR="0066181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1C021D">
        <w:rPr>
          <w:rFonts w:ascii="Times New Roman" w:hAnsi="Times New Roman" w:cs="Times New Roman"/>
          <w:sz w:val="24"/>
          <w:szCs w:val="24"/>
        </w:rPr>
        <w:t>3</w:t>
      </w:r>
      <w:r w:rsidR="0066181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szennyvízszolgáltatás működését, minőségét</w:t>
      </w:r>
    </w:p>
    <w:p w:rsidR="00F40E10" w:rsidRDefault="00F40E10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F40E10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30F6B" w:rsidRDefault="00930F6B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 w:rsidRPr="006267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6267DF" w:rsidRPr="006267DF">
        <w:rPr>
          <w:rFonts w:ascii="Times New Roman" w:hAnsi="Times New Roman" w:cs="Times New Roman"/>
          <w:sz w:val="24"/>
          <w:szCs w:val="24"/>
        </w:rPr>
        <w:tab/>
        <w:t>BERUHÁZÁSI TERV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FC7" w:rsidRPr="006267DF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</w:t>
      </w:r>
      <w:r w:rsidR="006267DF"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</w:t>
      </w:r>
      <w:r w:rsidR="00661815">
        <w:rPr>
          <w:rFonts w:ascii="Times New Roman" w:hAnsi="Times New Roman" w:cs="Times New Roman"/>
          <w:caps/>
          <w:sz w:val="24"/>
          <w:szCs w:val="24"/>
        </w:rPr>
        <w:t>1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397A89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661815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3585B">
        <w:rPr>
          <w:rFonts w:ascii="Times New Roman" w:hAnsi="Times New Roman" w:cs="Times New Roman"/>
          <w:caps/>
          <w:sz w:val="24"/>
          <w:szCs w:val="24"/>
        </w:rPr>
        <w:t>2</w:t>
      </w:r>
      <w:r w:rsidR="00661815"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6267DF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Pr="00C47CE3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D224FA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D224FA" w:rsidRPr="00A47456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behomokolódott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jelenleg megfigyelő kútként működő, 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területén található I. kút újrafúrása, szivattyúcseréve</w:t>
      </w:r>
      <w:r w:rsidR="00B21B64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. El nem végzése esetén</w:t>
      </w:r>
      <w:r w:rsidR="00B21B64">
        <w:rPr>
          <w:rFonts w:ascii="Times New Roman" w:hAnsi="Times New Roman" w:cs="Times New Roman"/>
          <w:sz w:val="24"/>
          <w:szCs w:val="24"/>
        </w:rPr>
        <w:t xml:space="preserve"> nem veszélyezteti a vízszolgáltatást</w:t>
      </w:r>
      <w:r>
        <w:rPr>
          <w:rFonts w:ascii="Times New Roman" w:hAnsi="Times New Roman" w:cs="Times New Roman"/>
          <w:sz w:val="24"/>
          <w:szCs w:val="24"/>
        </w:rPr>
        <w:t>,</w:t>
      </w:r>
      <w:r w:rsidR="00B21B64">
        <w:rPr>
          <w:rFonts w:ascii="Times New Roman" w:hAnsi="Times New Roman" w:cs="Times New Roman"/>
          <w:sz w:val="24"/>
          <w:szCs w:val="24"/>
        </w:rPr>
        <w:t xml:space="preserve"> azonban három termelő kúttal biztonságosabb módon ellátható a két település vízzel, egy esetleg betápláló vezeték hibája idején is</w:t>
      </w:r>
    </w:p>
    <w:p w:rsidR="00D224FA" w:rsidRDefault="00D224F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Pr="00C11FD0" w:rsidRDefault="00D224F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C67A9E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</w:t>
      </w:r>
      <w:r w:rsidR="0023238B">
        <w:rPr>
          <w:rFonts w:ascii="Times New Roman" w:hAnsi="Times New Roman" w:cs="Times New Roman"/>
          <w:caps/>
          <w:sz w:val="24"/>
          <w:szCs w:val="24"/>
        </w:rPr>
        <w:t>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67DF">
        <w:rPr>
          <w:rFonts w:ascii="Times New Roman" w:hAnsi="Times New Roman" w:cs="Times New Roman"/>
          <w:caps/>
          <w:sz w:val="24"/>
          <w:szCs w:val="24"/>
        </w:rPr>
        <w:t>. ÜTEM: 202</w:t>
      </w:r>
      <w:r w:rsidR="0023238B">
        <w:rPr>
          <w:rFonts w:ascii="Times New Roman" w:hAnsi="Times New Roman" w:cs="Times New Roman"/>
          <w:caps/>
          <w:sz w:val="24"/>
          <w:szCs w:val="24"/>
        </w:rPr>
        <w:t>6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3585B">
        <w:rPr>
          <w:rFonts w:ascii="Times New Roman" w:hAnsi="Times New Roman" w:cs="Times New Roman"/>
          <w:caps/>
          <w:sz w:val="24"/>
          <w:szCs w:val="24"/>
        </w:rPr>
        <w:t>3</w:t>
      </w:r>
      <w:r w:rsidR="0023238B"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6267DF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Pr="00C47CE3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B21B64" w:rsidRPr="00A47456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józsefházi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településrészen meglévő kút kiváltása, új kút fúrásával, víztisztító technológia telepítésével. El nem végzése veszélyezteti a vízszolgáltatás minőségét, mivel a jelenlegi kút </w:t>
      </w:r>
      <w:r>
        <w:rPr>
          <w:rFonts w:ascii="Times New Roman" w:hAnsi="Times New Roman" w:cs="Times New Roman"/>
          <w:sz w:val="24"/>
          <w:szCs w:val="24"/>
        </w:rPr>
        <w:lastRenderedPageBreak/>
        <w:t>nem rendelkezik olyan technológiával, ami teljes körűen biztosítani a megfelelő minőségű vizet</w:t>
      </w: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B21B64" w:rsidRPr="00A47456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napelemekkel történő ellátása. El nem végzése nem veszélyezteti a v</w:t>
      </w:r>
      <w:r w:rsidR="00055231">
        <w:rPr>
          <w:rFonts w:ascii="Times New Roman" w:hAnsi="Times New Roman" w:cs="Times New Roman"/>
          <w:sz w:val="24"/>
          <w:szCs w:val="24"/>
        </w:rPr>
        <w:t>ízszolgáltatást, azonban hosszú</w:t>
      </w:r>
      <w:r>
        <w:rPr>
          <w:rFonts w:ascii="Times New Roman" w:hAnsi="Times New Roman" w:cs="Times New Roman"/>
          <w:sz w:val="24"/>
          <w:szCs w:val="24"/>
        </w:rPr>
        <w:t>távon jelentős energia-megtakarítást eredményezne, adott esetben a termelt áram áramszünet esetén elégséges lehet a vízszolgáltatás fenntartásához</w:t>
      </w: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>
        <w:rPr>
          <w:rFonts w:ascii="Times New Roman" w:hAnsi="Times New Roman" w:cs="Times New Roman"/>
          <w:sz w:val="24"/>
          <w:szCs w:val="24"/>
        </w:rPr>
        <w:t>.2</w:t>
      </w:r>
      <w:r>
        <w:rPr>
          <w:rFonts w:ascii="Times New Roman" w:hAnsi="Times New Roman" w:cs="Times New Roman"/>
          <w:sz w:val="24"/>
          <w:szCs w:val="24"/>
        </w:rPr>
        <w:t>.2</w:t>
      </w:r>
      <w:r w:rsidR="006267DF"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A7C" w:rsidRDefault="00B83A7C" w:rsidP="00B83A7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</w:t>
      </w:r>
      <w:r>
        <w:rPr>
          <w:rFonts w:ascii="Times New Roman" w:hAnsi="Times New Roman" w:cs="Times New Roman"/>
          <w:caps/>
          <w:sz w:val="24"/>
          <w:szCs w:val="24"/>
        </w:rPr>
        <w:t>2</w:t>
      </w:r>
      <w:r w:rsidR="0023238B">
        <w:rPr>
          <w:rFonts w:ascii="Times New Roman" w:hAnsi="Times New Roman" w:cs="Times New Roman"/>
          <w:caps/>
          <w:sz w:val="24"/>
          <w:szCs w:val="24"/>
        </w:rPr>
        <w:t>1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B83A7C" w:rsidRDefault="00B83A7C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83A7C" w:rsidRDefault="00B83A7C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83A7C" w:rsidRPr="00C47CE3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B83A7C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83A7C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B83A7C" w:rsidRPr="00B83A7C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hálózati átemelőkben jelenleg üzemelő, jellemzően Kontroll típusú szivattyúk lapátkerekei elkoptak, felújításuk gazdaságosan nem megoldható. Ennek érdekében folyamatosan gondoskodni azok cseréjéről. A ki nem cserélésük rövidtávon nem veszélyezteti a szennyvíz-szolgáltatást, azonban a csere megvalósulásával egy biztonságosabb, üzembiztosabb szolgáltatás mellett a Szolgáltató energia kiadása is jelentős mértékben csökkenne</w:t>
      </w:r>
    </w:p>
    <w:p w:rsidR="00B83A7C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83A7C" w:rsidRPr="00B83A7C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83A7C" w:rsidRPr="00C47CE3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B83A7C" w:rsidRDefault="00B83A7C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83A7C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B83A7C" w:rsidRPr="00B83A7C" w:rsidRDefault="00B83A7C" w:rsidP="00B83A7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hálózati átemelőkben jelenleg üzemelő, jellemzően Kontroll típusú szivattyúk lapátkerekei elkoptak, felújításuk gazdaságosan nem megoldható. Ennek érdekében folyamatosan gondoskodni azok cseréjéről. A ki nem cserélésük rövidtávon nem veszélyezteti a szennyvíz-szolgáltatást, azonban a csere megvalósulásával egy biztonságosabb, üzembiztosabb szolgáltatás mellett a Szolgáltató energia kiadása is jelentős mértékben csökkenne</w:t>
      </w:r>
    </w:p>
    <w:p w:rsidR="00B83A7C" w:rsidRDefault="00B83A7C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93A86" w:rsidRDefault="00E93A86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2.</w:t>
      </w:r>
      <w:r w:rsidR="006267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</w:t>
      </w:r>
      <w:r w:rsidR="005475CE">
        <w:rPr>
          <w:rFonts w:ascii="Times New Roman" w:hAnsi="Times New Roman" w:cs="Times New Roman"/>
          <w:caps/>
          <w:sz w:val="24"/>
          <w:szCs w:val="24"/>
        </w:rPr>
        <w:t>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397A89">
        <w:rPr>
          <w:rFonts w:ascii="Times New Roman" w:hAnsi="Times New Roman" w:cs="Times New Roman"/>
          <w:caps/>
          <w:sz w:val="24"/>
          <w:szCs w:val="24"/>
        </w:rPr>
        <w:t>2</w:t>
      </w:r>
      <w:r w:rsidR="0023238B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3585B">
        <w:rPr>
          <w:rFonts w:ascii="Times New Roman" w:hAnsi="Times New Roman" w:cs="Times New Roman"/>
          <w:caps/>
          <w:sz w:val="24"/>
          <w:szCs w:val="24"/>
        </w:rPr>
        <w:t>2</w:t>
      </w:r>
      <w:r w:rsidR="0023238B"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6267DF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475CE" w:rsidRPr="00C47CE3" w:rsidRDefault="005475CE" w:rsidP="005475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5475CE" w:rsidRDefault="005475CE" w:rsidP="005475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475CE" w:rsidRDefault="005475CE" w:rsidP="005475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5475CE" w:rsidRPr="00B83A7C" w:rsidRDefault="005475CE" w:rsidP="005475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hálózati átemelőkben jelenleg üzemelő, jellemzően Kontroll típusú szivattyúk lapátkerekei elkoptak, felújításuk gazdaságosan nem megoldható. Ennek érdekében folyamatosan gondoskodni azok cseréjéről. A ki nem cserélésük rövidtávon nem veszélyezteti a szennyvíz-szolgáltatást, azonban a csere megvalósulásával egy biztonságosabb, üzembiztosabb szolgáltatás mellett a Szolgáltató energia kiadása is jelentős mértékben csökkenne</w:t>
      </w:r>
    </w:p>
    <w:p w:rsidR="005475CE" w:rsidRDefault="005475CE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475CE" w:rsidRDefault="005475CE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80C61" w:rsidRPr="00C47CE3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F80C61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80C61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F80C61" w:rsidRPr="00A47456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szennyvíztelep</w:t>
      </w:r>
      <w:r w:rsidR="007B0897">
        <w:rPr>
          <w:rFonts w:ascii="Times New Roman" w:hAnsi="Times New Roman" w:cs="Times New Roman"/>
          <w:sz w:val="24"/>
          <w:szCs w:val="24"/>
        </w:rPr>
        <w:t>en keletkező komposzt telepen belüli szállítására eszköz beszerzése. El nem végzése nem veszélyezteti a szennyvízszolgáltatást, azonban a telepen jelenleg nehezen megoldott a komposzt eljuttatása a komposztáló területre. A konténer kijutatásához több dolgozó szükséges, ami egy esetlegesen meglévő hálózati hiba, átemelőkkel kapcsolatos problémák esetén szervezési gondokat okoz</w:t>
      </w: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475CE" w:rsidRDefault="005475CE" w:rsidP="005475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5475CE" w:rsidRPr="00B83A7C" w:rsidRDefault="005475CE" w:rsidP="005475C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hálózati átemelőkben jelenleg üzemelő, jellemzően Kontroll típusú szivattyúk lapátkerekei elkoptak, felújításuk gazdaságosan nem megoldható. Ennek érdekében folyamatosan gondoskodni azok cseréjéről. A ki nem cserélésük rövidtávon nem veszélyezteti a szennyvíz-szolgáltatást, azonban a csere megvalósulásával egy biztonságosabb, üzembiztosabb szolgáltatás mellett a Szolgáltató energia kiadása is jelentős mértékben csökkenne</w:t>
      </w:r>
    </w:p>
    <w:p w:rsidR="00F80C61" w:rsidRDefault="00F80C61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475CE" w:rsidRPr="00C11FD0" w:rsidRDefault="005475CE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2.</w:t>
      </w:r>
      <w:r w:rsidR="006267DF">
        <w:rPr>
          <w:rFonts w:ascii="Times New Roman" w:hAnsi="Times New Roman" w:cs="Times New Roman"/>
          <w:caps/>
          <w:sz w:val="24"/>
          <w:szCs w:val="24"/>
        </w:rPr>
        <w:t>2.2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67DF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CB53D2">
        <w:rPr>
          <w:rFonts w:ascii="Times New Roman" w:hAnsi="Times New Roman" w:cs="Times New Roman"/>
          <w:caps/>
          <w:sz w:val="24"/>
          <w:szCs w:val="24"/>
        </w:rPr>
        <w:t>6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3585B">
        <w:rPr>
          <w:rFonts w:ascii="Times New Roman" w:hAnsi="Times New Roman" w:cs="Times New Roman"/>
          <w:caps/>
          <w:sz w:val="24"/>
          <w:szCs w:val="24"/>
        </w:rPr>
        <w:t>3</w:t>
      </w:r>
      <w:r w:rsidR="00CB53D2"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6267DF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67DF" w:rsidRDefault="006267D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FC7" w:rsidRDefault="00AC0FC7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B64" w:rsidRPr="00C47CE3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83556B" w:rsidRDefault="0083556B" w:rsidP="0083556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83556B" w:rsidRPr="00B83A7C" w:rsidRDefault="0083556B" w:rsidP="0083556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hálózati átemelőkben jelenleg üzemelő, jellemzően Kontroll típusú szivattyúk lapátkerekei elkoptak, felújításuk gazdaságosan nem megoldható. Ennek érdekében folyamatosan gondoskodni azok cseréjéről. A ki nem cserélésük rövidtávon nem veszélyezteti a szennyvíz-szolgáltatást, azonban a csere megvalósulásával egy biztonságosabb, üzembiztosabb szolgáltatás mellett a Szolgáltató energia kiadása is jelentős mértékben csökkenne</w:t>
      </w:r>
    </w:p>
    <w:p w:rsidR="0083556B" w:rsidRDefault="0083556B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83556B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</w:t>
      </w:r>
      <w:r w:rsidR="00B21B64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4</w:t>
      </w:r>
      <w:r w:rsidR="00B21B64">
        <w:rPr>
          <w:rFonts w:ascii="Times New Roman" w:hAnsi="Times New Roman" w:cs="Times New Roman"/>
          <w:caps/>
          <w:sz w:val="24"/>
          <w:szCs w:val="24"/>
        </w:rPr>
        <w:t>. pont</w:t>
      </w:r>
    </w:p>
    <w:p w:rsidR="00B21B64" w:rsidRPr="00A47456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meglévő „nagy” átemelők napelemekkel történő ellátása. El nem végzése nem veszélyezteti a szennyvízszolgáltatást, azonban hosszútávon jelentős energia-megtakarítást eredményezne, adott esetben a termelt áram áramszünet esetén elégséges lehet a szennyvízszolgáltatás fenntartásához, a keletkezett szennyvíz átemeléséhez</w:t>
      </w:r>
    </w:p>
    <w:p w:rsidR="00B21B64" w:rsidRDefault="00B21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E3B" w:rsidRDefault="00E42E3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E3B" w:rsidRPr="00C47CE3" w:rsidRDefault="00E42E3B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E42E3B" w:rsidRDefault="00E42E3B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42E3B" w:rsidRDefault="00E42E3B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539F9" w:rsidRDefault="00A539F9" w:rsidP="00A539F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539F9" w:rsidRPr="00A47456" w:rsidRDefault="00A539F9" w:rsidP="00A539F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szennyvíztelep napelemekkel történő ellátása. El nem végzése nem veszélyezteti a szennyvízszolgáltatást, azonban hosszútávon jelentős energia-megtakarítást eredményezne, adott esetben a termelt áram áramszünet esetén elégséges lehet a szennyvízkezelés fenntartásához</w:t>
      </w:r>
    </w:p>
    <w:p w:rsidR="00A539F9" w:rsidRDefault="00A539F9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93A86" w:rsidRDefault="00E93A86" w:rsidP="00E93A8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>2. PONT</w:t>
      </w:r>
    </w:p>
    <w:p w:rsidR="00E93A86" w:rsidRPr="00B83A7C" w:rsidRDefault="00E93A86" w:rsidP="00E93A8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hálózati átemelőkben jelenleg üzemelő, jellemzően Kontroll típusú szivattyúk lapátkerekei elkoptak, felújításuk gazdaságosan nem megoldható. Ennek érdekében folyamatosan gondoskodni azok cseréjéről. A ki nem cserélésük rövidtávon nem veszélyezteti a szennyvíz-szolgáltatást, azonban a csere megvalósulásával egy biztonságosabb, üzembiztosabb szolgáltatás mellett a Szolgáltató energia kiadása is jelentős mértékben csökkenne</w:t>
      </w:r>
    </w:p>
    <w:p w:rsidR="00E93A86" w:rsidRDefault="00E93A86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42E3B" w:rsidRDefault="00E93A86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</w:t>
      </w:r>
      <w:r w:rsidR="00A539F9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="00E42E3B">
        <w:rPr>
          <w:rFonts w:ascii="Times New Roman" w:hAnsi="Times New Roman" w:cs="Times New Roman"/>
          <w:caps/>
          <w:sz w:val="24"/>
          <w:szCs w:val="24"/>
        </w:rPr>
        <w:t>. pont</w:t>
      </w:r>
    </w:p>
    <w:p w:rsidR="00E42E3B" w:rsidRPr="00A47456" w:rsidRDefault="00E42E3B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meglévő „nagy” átemelők napelemekkel történő ellátása. El nem végzése nem veszélyezteti a szennyvízszolgáltatást, azonban hosszútávon jelentős energia-megtakarítást eredményezne, adott esetben a termelt áram áramszünet esetén elégséges lehet a szennyvízszolgáltatás fenntartásához, a keletkezett szennyvíz átemeléséhez</w:t>
      </w:r>
    </w:p>
    <w:p w:rsidR="00E42E3B" w:rsidRDefault="00E42E3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2E3B" w:rsidSect="00097417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DE2" w:rsidRDefault="00225DE2" w:rsidP="00097417">
      <w:pPr>
        <w:spacing w:after="0" w:line="240" w:lineRule="auto"/>
      </w:pPr>
      <w:r>
        <w:separator/>
      </w:r>
    </w:p>
  </w:endnote>
  <w:endnote w:type="continuationSeparator" w:id="0">
    <w:p w:rsidR="00225DE2" w:rsidRDefault="00225DE2" w:rsidP="00097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8290713"/>
      <w:docPartObj>
        <w:docPartGallery w:val="Page Numbers (Bottom of Page)"/>
        <w:docPartUnique/>
      </w:docPartObj>
    </w:sdtPr>
    <w:sdtEndPr/>
    <w:sdtContent>
      <w:p w:rsidR="00FA3B20" w:rsidRDefault="00FA3B2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E29">
          <w:rPr>
            <w:noProof/>
          </w:rPr>
          <w:t>10</w:t>
        </w:r>
        <w:r>
          <w:fldChar w:fldCharType="end"/>
        </w:r>
      </w:p>
    </w:sdtContent>
  </w:sdt>
  <w:p w:rsidR="00FA3B20" w:rsidRDefault="00FA3B2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DE2" w:rsidRDefault="00225DE2" w:rsidP="00097417">
      <w:pPr>
        <w:spacing w:after="0" w:line="240" w:lineRule="auto"/>
      </w:pPr>
      <w:r>
        <w:separator/>
      </w:r>
    </w:p>
  </w:footnote>
  <w:footnote w:type="continuationSeparator" w:id="0">
    <w:p w:rsidR="00225DE2" w:rsidRDefault="00225DE2" w:rsidP="00097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 w:cs="OpenSymbol"/>
      </w:rPr>
    </w:lvl>
    <w:lvl w:ilvl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/>
      </w:r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E"/>
    <w:multiLevelType w:val="multi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0"/>
    <w:multiLevelType w:val="multi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1"/>
    <w:multiLevelType w:val="multilevel"/>
    <w:tmpl w:val="00000011"/>
    <w:name w:val="WW8Num17"/>
    <w:lvl w:ilvl="0">
      <w:start w:val="1"/>
      <w:numFmt w:val="upp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7F37C8A"/>
    <w:multiLevelType w:val="hybridMultilevel"/>
    <w:tmpl w:val="3946BF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B76943"/>
    <w:multiLevelType w:val="multilevel"/>
    <w:tmpl w:val="EEC838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FB9"/>
    <w:rsid w:val="00000A43"/>
    <w:rsid w:val="00011D9F"/>
    <w:rsid w:val="00022F57"/>
    <w:rsid w:val="00036BCF"/>
    <w:rsid w:val="00036EA9"/>
    <w:rsid w:val="00044498"/>
    <w:rsid w:val="00052E1B"/>
    <w:rsid w:val="00054419"/>
    <w:rsid w:val="00055231"/>
    <w:rsid w:val="00055BFB"/>
    <w:rsid w:val="00063041"/>
    <w:rsid w:val="00071105"/>
    <w:rsid w:val="0009262B"/>
    <w:rsid w:val="00092A02"/>
    <w:rsid w:val="00095CF9"/>
    <w:rsid w:val="00097417"/>
    <w:rsid w:val="000A76C3"/>
    <w:rsid w:val="000B1678"/>
    <w:rsid w:val="000B305E"/>
    <w:rsid w:val="000B3C60"/>
    <w:rsid w:val="000C3FED"/>
    <w:rsid w:val="000C5E39"/>
    <w:rsid w:val="000D213E"/>
    <w:rsid w:val="000E45D0"/>
    <w:rsid w:val="000E4757"/>
    <w:rsid w:val="000F2B93"/>
    <w:rsid w:val="00104A12"/>
    <w:rsid w:val="00111598"/>
    <w:rsid w:val="00113B49"/>
    <w:rsid w:val="001155D9"/>
    <w:rsid w:val="0011560D"/>
    <w:rsid w:val="00134F4E"/>
    <w:rsid w:val="00142185"/>
    <w:rsid w:val="0014712D"/>
    <w:rsid w:val="0015337F"/>
    <w:rsid w:val="001568FE"/>
    <w:rsid w:val="0015786D"/>
    <w:rsid w:val="00177AFD"/>
    <w:rsid w:val="0018114C"/>
    <w:rsid w:val="001939DC"/>
    <w:rsid w:val="00197CBD"/>
    <w:rsid w:val="001B0221"/>
    <w:rsid w:val="001C021D"/>
    <w:rsid w:val="001C7626"/>
    <w:rsid w:val="001D5304"/>
    <w:rsid w:val="001D7E68"/>
    <w:rsid w:val="001E7FEB"/>
    <w:rsid w:val="001F455C"/>
    <w:rsid w:val="001F5D15"/>
    <w:rsid w:val="002043C4"/>
    <w:rsid w:val="00211479"/>
    <w:rsid w:val="00213478"/>
    <w:rsid w:val="0022201A"/>
    <w:rsid w:val="002223FD"/>
    <w:rsid w:val="00223616"/>
    <w:rsid w:val="00224405"/>
    <w:rsid w:val="00225DE2"/>
    <w:rsid w:val="00226B64"/>
    <w:rsid w:val="00227802"/>
    <w:rsid w:val="002317E5"/>
    <w:rsid w:val="00231BFE"/>
    <w:rsid w:val="0023238B"/>
    <w:rsid w:val="0023670D"/>
    <w:rsid w:val="002407B4"/>
    <w:rsid w:val="00255D00"/>
    <w:rsid w:val="00261C5B"/>
    <w:rsid w:val="00270D0A"/>
    <w:rsid w:val="00273B56"/>
    <w:rsid w:val="00283E21"/>
    <w:rsid w:val="00295DC5"/>
    <w:rsid w:val="002A7924"/>
    <w:rsid w:val="002A7F48"/>
    <w:rsid w:val="002B43E6"/>
    <w:rsid w:val="002D1798"/>
    <w:rsid w:val="002D3068"/>
    <w:rsid w:val="002E056A"/>
    <w:rsid w:val="002F1FFB"/>
    <w:rsid w:val="002F2FB9"/>
    <w:rsid w:val="002F35D3"/>
    <w:rsid w:val="00306003"/>
    <w:rsid w:val="003328CA"/>
    <w:rsid w:val="0033455B"/>
    <w:rsid w:val="00347051"/>
    <w:rsid w:val="00347F2F"/>
    <w:rsid w:val="00353455"/>
    <w:rsid w:val="00353A95"/>
    <w:rsid w:val="00357825"/>
    <w:rsid w:val="00364EE0"/>
    <w:rsid w:val="0036601D"/>
    <w:rsid w:val="003726C7"/>
    <w:rsid w:val="00373BE7"/>
    <w:rsid w:val="0037678F"/>
    <w:rsid w:val="00382A10"/>
    <w:rsid w:val="00383D3E"/>
    <w:rsid w:val="003867DA"/>
    <w:rsid w:val="003934E4"/>
    <w:rsid w:val="00396835"/>
    <w:rsid w:val="00397A89"/>
    <w:rsid w:val="003A224C"/>
    <w:rsid w:val="003B4C72"/>
    <w:rsid w:val="003C4A17"/>
    <w:rsid w:val="003C6D6A"/>
    <w:rsid w:val="003D0724"/>
    <w:rsid w:val="003D1024"/>
    <w:rsid w:val="003E0330"/>
    <w:rsid w:val="003E0F77"/>
    <w:rsid w:val="003E3CBC"/>
    <w:rsid w:val="003E3FD3"/>
    <w:rsid w:val="003E58C1"/>
    <w:rsid w:val="0040408E"/>
    <w:rsid w:val="0041022D"/>
    <w:rsid w:val="00415D99"/>
    <w:rsid w:val="004523CD"/>
    <w:rsid w:val="0046050E"/>
    <w:rsid w:val="00467C0C"/>
    <w:rsid w:val="00470E1E"/>
    <w:rsid w:val="004761AF"/>
    <w:rsid w:val="004776FD"/>
    <w:rsid w:val="00483973"/>
    <w:rsid w:val="004866C8"/>
    <w:rsid w:val="00495835"/>
    <w:rsid w:val="004B1305"/>
    <w:rsid w:val="004B6D8C"/>
    <w:rsid w:val="004C5969"/>
    <w:rsid w:val="004D3BDD"/>
    <w:rsid w:val="004D432A"/>
    <w:rsid w:val="004D6712"/>
    <w:rsid w:val="004D7FA9"/>
    <w:rsid w:val="004E3DF2"/>
    <w:rsid w:val="004F10B0"/>
    <w:rsid w:val="004F2080"/>
    <w:rsid w:val="00506560"/>
    <w:rsid w:val="00507601"/>
    <w:rsid w:val="00517638"/>
    <w:rsid w:val="00520980"/>
    <w:rsid w:val="00522823"/>
    <w:rsid w:val="0053585B"/>
    <w:rsid w:val="00536B09"/>
    <w:rsid w:val="00540496"/>
    <w:rsid w:val="005475CE"/>
    <w:rsid w:val="00557C6E"/>
    <w:rsid w:val="00565F98"/>
    <w:rsid w:val="00572DE3"/>
    <w:rsid w:val="00580F0C"/>
    <w:rsid w:val="00581E6B"/>
    <w:rsid w:val="005903DA"/>
    <w:rsid w:val="00591610"/>
    <w:rsid w:val="00593AAC"/>
    <w:rsid w:val="00596678"/>
    <w:rsid w:val="00597B93"/>
    <w:rsid w:val="005A29B9"/>
    <w:rsid w:val="005C6634"/>
    <w:rsid w:val="005D26A7"/>
    <w:rsid w:val="005E451D"/>
    <w:rsid w:val="005E5397"/>
    <w:rsid w:val="005E5C21"/>
    <w:rsid w:val="005E78CC"/>
    <w:rsid w:val="005F0B16"/>
    <w:rsid w:val="0060477F"/>
    <w:rsid w:val="00605F90"/>
    <w:rsid w:val="00614347"/>
    <w:rsid w:val="00616883"/>
    <w:rsid w:val="00622C68"/>
    <w:rsid w:val="00624BCC"/>
    <w:rsid w:val="00626638"/>
    <w:rsid w:val="006267DF"/>
    <w:rsid w:val="00626F71"/>
    <w:rsid w:val="006337D6"/>
    <w:rsid w:val="0063441C"/>
    <w:rsid w:val="00634438"/>
    <w:rsid w:val="00644428"/>
    <w:rsid w:val="00653BD5"/>
    <w:rsid w:val="0065704D"/>
    <w:rsid w:val="00661815"/>
    <w:rsid w:val="006654EA"/>
    <w:rsid w:val="0067253A"/>
    <w:rsid w:val="00677EDA"/>
    <w:rsid w:val="006968EA"/>
    <w:rsid w:val="006A3667"/>
    <w:rsid w:val="006A42B8"/>
    <w:rsid w:val="006A708C"/>
    <w:rsid w:val="006C1A0F"/>
    <w:rsid w:val="006D2FAA"/>
    <w:rsid w:val="006E1FA5"/>
    <w:rsid w:val="006E2DE9"/>
    <w:rsid w:val="006E664A"/>
    <w:rsid w:val="006E6718"/>
    <w:rsid w:val="0070171F"/>
    <w:rsid w:val="007335C9"/>
    <w:rsid w:val="00751489"/>
    <w:rsid w:val="0076543E"/>
    <w:rsid w:val="00783823"/>
    <w:rsid w:val="00784EDF"/>
    <w:rsid w:val="007909E2"/>
    <w:rsid w:val="007918E4"/>
    <w:rsid w:val="007929E0"/>
    <w:rsid w:val="00797B76"/>
    <w:rsid w:val="007A1E46"/>
    <w:rsid w:val="007B0337"/>
    <w:rsid w:val="007B0897"/>
    <w:rsid w:val="007E1C05"/>
    <w:rsid w:val="007E268B"/>
    <w:rsid w:val="007F1F40"/>
    <w:rsid w:val="0080025A"/>
    <w:rsid w:val="008011A1"/>
    <w:rsid w:val="008048FA"/>
    <w:rsid w:val="00815F78"/>
    <w:rsid w:val="00820FC8"/>
    <w:rsid w:val="00822EE6"/>
    <w:rsid w:val="0083556B"/>
    <w:rsid w:val="0083671C"/>
    <w:rsid w:val="0084576B"/>
    <w:rsid w:val="00852E29"/>
    <w:rsid w:val="00855138"/>
    <w:rsid w:val="008563EB"/>
    <w:rsid w:val="008566E5"/>
    <w:rsid w:val="008602ED"/>
    <w:rsid w:val="0086084E"/>
    <w:rsid w:val="00862E3A"/>
    <w:rsid w:val="00870B67"/>
    <w:rsid w:val="00870EA4"/>
    <w:rsid w:val="00876929"/>
    <w:rsid w:val="00877B2E"/>
    <w:rsid w:val="00884701"/>
    <w:rsid w:val="008866CB"/>
    <w:rsid w:val="008903A6"/>
    <w:rsid w:val="00893FFD"/>
    <w:rsid w:val="008B3A1E"/>
    <w:rsid w:val="008B5810"/>
    <w:rsid w:val="008D0A8A"/>
    <w:rsid w:val="008D650A"/>
    <w:rsid w:val="008E382B"/>
    <w:rsid w:val="009031F1"/>
    <w:rsid w:val="00906DF1"/>
    <w:rsid w:val="00917CA3"/>
    <w:rsid w:val="00923D8B"/>
    <w:rsid w:val="009274BB"/>
    <w:rsid w:val="00930F6B"/>
    <w:rsid w:val="0094353A"/>
    <w:rsid w:val="0095233F"/>
    <w:rsid w:val="00952D7B"/>
    <w:rsid w:val="00955388"/>
    <w:rsid w:val="00963406"/>
    <w:rsid w:val="009844E6"/>
    <w:rsid w:val="009911A1"/>
    <w:rsid w:val="0099291D"/>
    <w:rsid w:val="009951DD"/>
    <w:rsid w:val="009A4408"/>
    <w:rsid w:val="009A48F3"/>
    <w:rsid w:val="009A5103"/>
    <w:rsid w:val="009B504F"/>
    <w:rsid w:val="009C5F4B"/>
    <w:rsid w:val="009C7F87"/>
    <w:rsid w:val="009D1FF8"/>
    <w:rsid w:val="009E428F"/>
    <w:rsid w:val="009E6D40"/>
    <w:rsid w:val="009F5987"/>
    <w:rsid w:val="009F7E1B"/>
    <w:rsid w:val="00A039DA"/>
    <w:rsid w:val="00A05EB1"/>
    <w:rsid w:val="00A111C5"/>
    <w:rsid w:val="00A12C36"/>
    <w:rsid w:val="00A161A5"/>
    <w:rsid w:val="00A258ED"/>
    <w:rsid w:val="00A31E5F"/>
    <w:rsid w:val="00A42243"/>
    <w:rsid w:val="00A43346"/>
    <w:rsid w:val="00A46E15"/>
    <w:rsid w:val="00A47456"/>
    <w:rsid w:val="00A539F9"/>
    <w:rsid w:val="00A53AB1"/>
    <w:rsid w:val="00A677C0"/>
    <w:rsid w:val="00A700AD"/>
    <w:rsid w:val="00A737FB"/>
    <w:rsid w:val="00AA0363"/>
    <w:rsid w:val="00AA156B"/>
    <w:rsid w:val="00AA51EF"/>
    <w:rsid w:val="00AB3E7E"/>
    <w:rsid w:val="00AB5F30"/>
    <w:rsid w:val="00AC0FC7"/>
    <w:rsid w:val="00AC6FCD"/>
    <w:rsid w:val="00AD4A00"/>
    <w:rsid w:val="00AD5836"/>
    <w:rsid w:val="00AF156F"/>
    <w:rsid w:val="00AF1597"/>
    <w:rsid w:val="00AF7C31"/>
    <w:rsid w:val="00B12EDB"/>
    <w:rsid w:val="00B21B64"/>
    <w:rsid w:val="00B233EF"/>
    <w:rsid w:val="00B2375B"/>
    <w:rsid w:val="00B23E36"/>
    <w:rsid w:val="00B3133E"/>
    <w:rsid w:val="00B332BD"/>
    <w:rsid w:val="00B44C39"/>
    <w:rsid w:val="00B60384"/>
    <w:rsid w:val="00B62BF4"/>
    <w:rsid w:val="00B62D64"/>
    <w:rsid w:val="00B643F1"/>
    <w:rsid w:val="00B77562"/>
    <w:rsid w:val="00B778BD"/>
    <w:rsid w:val="00B83A7C"/>
    <w:rsid w:val="00B84DD7"/>
    <w:rsid w:val="00B9289F"/>
    <w:rsid w:val="00B93049"/>
    <w:rsid w:val="00BA028D"/>
    <w:rsid w:val="00BB224B"/>
    <w:rsid w:val="00BB74C3"/>
    <w:rsid w:val="00BB7FB4"/>
    <w:rsid w:val="00BD0D74"/>
    <w:rsid w:val="00BE367F"/>
    <w:rsid w:val="00BE41F3"/>
    <w:rsid w:val="00BF1D0F"/>
    <w:rsid w:val="00C04CD8"/>
    <w:rsid w:val="00C06614"/>
    <w:rsid w:val="00C114AF"/>
    <w:rsid w:val="00C11FD0"/>
    <w:rsid w:val="00C14B3A"/>
    <w:rsid w:val="00C2508D"/>
    <w:rsid w:val="00C27A07"/>
    <w:rsid w:val="00C4295F"/>
    <w:rsid w:val="00C42AF2"/>
    <w:rsid w:val="00C47CE3"/>
    <w:rsid w:val="00C47EC0"/>
    <w:rsid w:val="00C5182D"/>
    <w:rsid w:val="00C51FF3"/>
    <w:rsid w:val="00C52E44"/>
    <w:rsid w:val="00C574A0"/>
    <w:rsid w:val="00C627F3"/>
    <w:rsid w:val="00C67A9E"/>
    <w:rsid w:val="00C71EE1"/>
    <w:rsid w:val="00C73E3E"/>
    <w:rsid w:val="00C81811"/>
    <w:rsid w:val="00C81C63"/>
    <w:rsid w:val="00C8203A"/>
    <w:rsid w:val="00C914CE"/>
    <w:rsid w:val="00CA163F"/>
    <w:rsid w:val="00CA37C4"/>
    <w:rsid w:val="00CA4F7F"/>
    <w:rsid w:val="00CA7A28"/>
    <w:rsid w:val="00CB1998"/>
    <w:rsid w:val="00CB53D2"/>
    <w:rsid w:val="00CB6758"/>
    <w:rsid w:val="00CB6801"/>
    <w:rsid w:val="00CB730E"/>
    <w:rsid w:val="00CF2FE4"/>
    <w:rsid w:val="00CF3615"/>
    <w:rsid w:val="00D06642"/>
    <w:rsid w:val="00D07920"/>
    <w:rsid w:val="00D224FA"/>
    <w:rsid w:val="00D26D49"/>
    <w:rsid w:val="00D314F1"/>
    <w:rsid w:val="00D32A28"/>
    <w:rsid w:val="00D352CC"/>
    <w:rsid w:val="00D357F1"/>
    <w:rsid w:val="00D4446D"/>
    <w:rsid w:val="00D50A64"/>
    <w:rsid w:val="00D741AD"/>
    <w:rsid w:val="00D8773B"/>
    <w:rsid w:val="00D90062"/>
    <w:rsid w:val="00D93037"/>
    <w:rsid w:val="00D94CCC"/>
    <w:rsid w:val="00DA583F"/>
    <w:rsid w:val="00DA7993"/>
    <w:rsid w:val="00DC6560"/>
    <w:rsid w:val="00DD6144"/>
    <w:rsid w:val="00DD7146"/>
    <w:rsid w:val="00DF5905"/>
    <w:rsid w:val="00E04DD9"/>
    <w:rsid w:val="00E1779F"/>
    <w:rsid w:val="00E17AEB"/>
    <w:rsid w:val="00E204EE"/>
    <w:rsid w:val="00E25805"/>
    <w:rsid w:val="00E27691"/>
    <w:rsid w:val="00E33889"/>
    <w:rsid w:val="00E42E3B"/>
    <w:rsid w:val="00E533E1"/>
    <w:rsid w:val="00E54582"/>
    <w:rsid w:val="00E5722C"/>
    <w:rsid w:val="00E607BF"/>
    <w:rsid w:val="00E643D7"/>
    <w:rsid w:val="00E70933"/>
    <w:rsid w:val="00E71FE2"/>
    <w:rsid w:val="00E7350C"/>
    <w:rsid w:val="00E9000B"/>
    <w:rsid w:val="00E93A86"/>
    <w:rsid w:val="00E962E9"/>
    <w:rsid w:val="00EA20B3"/>
    <w:rsid w:val="00EC3FA8"/>
    <w:rsid w:val="00EE283D"/>
    <w:rsid w:val="00EE2CEC"/>
    <w:rsid w:val="00EE3248"/>
    <w:rsid w:val="00EE3BFC"/>
    <w:rsid w:val="00EE5178"/>
    <w:rsid w:val="00EF7A25"/>
    <w:rsid w:val="00F008B4"/>
    <w:rsid w:val="00F07211"/>
    <w:rsid w:val="00F3395F"/>
    <w:rsid w:val="00F375F0"/>
    <w:rsid w:val="00F40E10"/>
    <w:rsid w:val="00F451D3"/>
    <w:rsid w:val="00F45271"/>
    <w:rsid w:val="00F533AC"/>
    <w:rsid w:val="00F546AA"/>
    <w:rsid w:val="00F571C6"/>
    <w:rsid w:val="00F6610A"/>
    <w:rsid w:val="00F7139B"/>
    <w:rsid w:val="00F80C61"/>
    <w:rsid w:val="00F83009"/>
    <w:rsid w:val="00F849E9"/>
    <w:rsid w:val="00F856FC"/>
    <w:rsid w:val="00F8591B"/>
    <w:rsid w:val="00F86D07"/>
    <w:rsid w:val="00F93A26"/>
    <w:rsid w:val="00F94815"/>
    <w:rsid w:val="00F961B8"/>
    <w:rsid w:val="00FA3B20"/>
    <w:rsid w:val="00FB56C3"/>
    <w:rsid w:val="00FC1138"/>
    <w:rsid w:val="00FC33C7"/>
    <w:rsid w:val="00FC3FC1"/>
    <w:rsid w:val="00FD3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780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04A12"/>
    <w:pPr>
      <w:ind w:left="720"/>
      <w:contextualSpacing/>
    </w:pPr>
  </w:style>
  <w:style w:type="paragraph" w:customStyle="1" w:styleId="bekezds">
    <w:name w:val="bekezdés"/>
    <w:basedOn w:val="Norml"/>
    <w:rsid w:val="009911A1"/>
    <w:pPr>
      <w:suppressAutoHyphens/>
      <w:spacing w:after="0" w:line="288" w:lineRule="auto"/>
      <w:ind w:left="70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334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7417"/>
  </w:style>
  <w:style w:type="paragraph" w:styleId="llb">
    <w:name w:val="footer"/>
    <w:basedOn w:val="Norml"/>
    <w:link w:val="llbChar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74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04A12"/>
    <w:pPr>
      <w:ind w:left="720"/>
      <w:contextualSpacing/>
    </w:pPr>
  </w:style>
  <w:style w:type="paragraph" w:customStyle="1" w:styleId="bekezds">
    <w:name w:val="bekezdés"/>
    <w:basedOn w:val="Norml"/>
    <w:rsid w:val="009911A1"/>
    <w:pPr>
      <w:suppressAutoHyphens/>
      <w:spacing w:after="0" w:line="288" w:lineRule="auto"/>
      <w:ind w:left="70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334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7417"/>
  </w:style>
  <w:style w:type="paragraph" w:styleId="llb">
    <w:name w:val="footer"/>
    <w:basedOn w:val="Norml"/>
    <w:link w:val="llbChar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7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3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00293-07C7-45FF-86D7-0F6F806AF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36</Pages>
  <Words>7587</Words>
  <Characters>52351</Characters>
  <Application>Microsoft Office Word</Application>
  <DocSecurity>0</DocSecurity>
  <Lines>436</Lines>
  <Paragraphs>119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vizmu</cp:lastModifiedBy>
  <cp:revision>190</cp:revision>
  <dcterms:created xsi:type="dcterms:W3CDTF">2016-01-25T13:41:00Z</dcterms:created>
  <dcterms:modified xsi:type="dcterms:W3CDTF">2020-09-13T13:52:00Z</dcterms:modified>
</cp:coreProperties>
</file>